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4" w:type="dxa"/>
        <w:tblInd w:w="-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276"/>
        <w:gridCol w:w="4819"/>
        <w:gridCol w:w="1134"/>
        <w:gridCol w:w="2268"/>
      </w:tblGrid>
      <w:tr w:rsidR="005C69C7" w14:paraId="3C2A12A8" w14:textId="77777777" w:rsidTr="003645D3">
        <w:trPr>
          <w:trHeight w:val="405"/>
        </w:trPr>
        <w:tc>
          <w:tcPr>
            <w:tcW w:w="78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6E56E" w14:textId="77777777" w:rsidR="005C69C7" w:rsidRDefault="005C69C7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CA345" w14:textId="77777777" w:rsidR="005C69C7" w:rsidRDefault="00BA593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Tarea de evaluación PAI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08700" w14:textId="77777777" w:rsidR="005B1C5A" w:rsidRPr="00BA593E" w:rsidRDefault="00BA593E" w:rsidP="00F2028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Profesor</w:t>
            </w:r>
            <w:r w:rsidR="005B1C5A" w:rsidRPr="005B1C5A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e</w:t>
            </w:r>
            <w:r w:rsidR="005B1C5A" w:rsidRPr="005B1C5A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s</w:t>
            </w:r>
            <w:proofErr w:type="spellEnd"/>
            <w:r w:rsidR="005B1C5A" w:rsidRPr="005B1C5A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)</w:t>
            </w:r>
            <w:r w:rsidR="00F20282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  <w:p w14:paraId="0197EB49" w14:textId="5F1AC5D4" w:rsidR="005C69C7" w:rsidRPr="009D77B3" w:rsidRDefault="00AA35F0" w:rsidP="00F2028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Luis A. Tovar</w:t>
            </w:r>
          </w:p>
        </w:tc>
      </w:tr>
      <w:tr w:rsidR="005C69C7" w14:paraId="62EBFAC1" w14:textId="77777777" w:rsidTr="003645D3">
        <w:trPr>
          <w:trHeight w:val="24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1A8748" w14:textId="77777777"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4A8B3" w14:textId="77777777" w:rsidR="005C69C7" w:rsidRDefault="00BA593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Asignatura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8C92B" w14:textId="77777777" w:rsidR="005C69C7" w:rsidRDefault="007D75BE">
            <w:pPr>
              <w:pStyle w:val="Body"/>
              <w:spacing w:after="0" w:line="240" w:lineRule="auto"/>
              <w:jc w:val="center"/>
            </w:pPr>
            <w:r>
              <w:t>ESPAÑOL Y LITERATURA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A7746" w14:textId="77777777" w:rsidR="005C69C7" w:rsidRDefault="00BA593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Grado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E8DA0" w14:textId="77777777" w:rsidR="005C69C7" w:rsidRDefault="007D75BE">
            <w:pPr>
              <w:pStyle w:val="Body"/>
              <w:spacing w:after="0" w:line="240" w:lineRule="auto"/>
              <w:jc w:val="center"/>
            </w:pPr>
            <w:r>
              <w:t>9°</w:t>
            </w:r>
          </w:p>
        </w:tc>
      </w:tr>
      <w:tr w:rsidR="005C69C7" w14:paraId="5B0996D5" w14:textId="77777777" w:rsidTr="003645D3">
        <w:trPr>
          <w:trHeight w:val="26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FFB0D5" w14:textId="77777777"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F9261" w14:textId="77777777" w:rsidR="005C69C7" w:rsidRDefault="00BA593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Estudiante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F5327" w14:textId="77777777" w:rsidR="005C69C7" w:rsidRDefault="005C69C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5D6AF" w14:textId="77777777" w:rsidR="005C69C7" w:rsidRDefault="00BA593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Fecha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9D769" w14:textId="49F98E74" w:rsidR="005C69C7" w:rsidRDefault="00AA35F0">
            <w:pPr>
              <w:pStyle w:val="Body"/>
              <w:spacing w:after="0" w:line="240" w:lineRule="auto"/>
            </w:pPr>
            <w:r>
              <w:t>Mayo 20</w:t>
            </w:r>
            <w:r w:rsidR="00FB5094">
              <w:t xml:space="preserve"> de 2016</w:t>
            </w:r>
          </w:p>
        </w:tc>
      </w:tr>
    </w:tbl>
    <w:p w14:paraId="19EC525B" w14:textId="77777777" w:rsidR="00496E97" w:rsidRDefault="00496E97" w:rsidP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  <w:lang w:val="en-US"/>
        </w:rPr>
      </w:pPr>
      <w:r w:rsidRPr="00496E97">
        <w:rPr>
          <w:rFonts w:ascii="Arial" w:eastAsia="Arial" w:hAnsi="Arial" w:cs="Arial"/>
          <w:b/>
          <w:bCs/>
          <w:noProof/>
          <w:sz w:val="28"/>
          <w:szCs w:val="28"/>
          <w:lang w:val="es-ES_tradnl" w:eastAsia="es-ES_tradnl"/>
        </w:rPr>
        <w:drawing>
          <wp:anchor distT="0" distB="0" distL="114300" distR="114300" simplePos="0" relativeHeight="251659264" behindDoc="0" locked="0" layoutInCell="1" allowOverlap="1" wp14:anchorId="040AA6B8" wp14:editId="27AA9EE3">
            <wp:simplePos x="0" y="0"/>
            <wp:positionH relativeFrom="margin">
              <wp:posOffset>6210300</wp:posOffset>
            </wp:positionH>
            <wp:positionV relativeFrom="paragraph">
              <wp:posOffset>-998855</wp:posOffset>
            </wp:positionV>
            <wp:extent cx="467535" cy="1019175"/>
            <wp:effectExtent l="0" t="0" r="8890" b="0"/>
            <wp:wrapNone/>
            <wp:docPr id="2" name="Picture 2" descr="C:\Users\ecosh\Documents\Imagen Corporativa CCB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sh\Documents\Imagen Corporativa CCB\kit\logos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E97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                                                   </w:t>
      </w:r>
    </w:p>
    <w:p w14:paraId="1A2032E5" w14:textId="77777777" w:rsidR="00496E97" w:rsidRPr="00496E97" w:rsidRDefault="00BA593E" w:rsidP="00496E9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US"/>
        </w:rPr>
      </w:pPr>
      <w:r>
        <w:rPr>
          <w:rFonts w:ascii="Arial" w:eastAsia="Arial" w:hAnsi="Arial" w:cs="Arial"/>
          <w:b/>
          <w:bCs/>
          <w:sz w:val="28"/>
          <w:szCs w:val="28"/>
          <w:lang w:val="en-US"/>
        </w:rPr>
        <w:t>Tarea de evaluación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5C69C7" w:rsidRPr="00173702" w14:paraId="572CA7F4" w14:textId="77777777" w:rsidTr="0069713B">
        <w:trPr>
          <w:trHeight w:val="1192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E5E7A" w14:textId="3A53615C" w:rsidR="00AA35F0" w:rsidRPr="00621759" w:rsidRDefault="00817751" w:rsidP="00AA35F0">
            <w:pPr>
              <w:jc w:val="both"/>
              <w:rPr>
                <w:rFonts w:asciiTheme="minorHAnsi" w:hAnsiTheme="minorHAnsi"/>
                <w:b/>
                <w:i/>
                <w:sz w:val="20"/>
                <w:szCs w:val="20"/>
                <w:lang w:val="es-ES"/>
              </w:rPr>
            </w:pPr>
            <w:r w:rsidRPr="00621759">
              <w:rPr>
                <w:rFonts w:asciiTheme="minorHAnsi" w:hAnsiTheme="minorHAnsi"/>
                <w:b/>
                <w:sz w:val="20"/>
                <w:szCs w:val="20"/>
                <w:lang w:val="es-ES"/>
              </w:rPr>
              <w:t xml:space="preserve">Taller </w:t>
            </w:r>
            <w:r w:rsidRPr="00621759">
              <w:rPr>
                <w:rFonts w:asciiTheme="minorHAnsi" w:hAnsiTheme="minorHAnsi"/>
                <w:b/>
                <w:i/>
                <w:sz w:val="20"/>
                <w:szCs w:val="20"/>
                <w:lang w:val="es-ES"/>
              </w:rPr>
              <w:t>Del amor y otros demonios</w:t>
            </w:r>
          </w:p>
          <w:p w14:paraId="2BCAD579" w14:textId="77777777" w:rsidR="00817751" w:rsidRPr="00621759" w:rsidRDefault="00817751" w:rsidP="00AA35F0">
            <w:pPr>
              <w:jc w:val="both"/>
              <w:rPr>
                <w:rFonts w:asciiTheme="minorHAnsi" w:hAnsiTheme="minorHAnsi"/>
                <w:b/>
                <w:i/>
                <w:sz w:val="20"/>
                <w:szCs w:val="20"/>
                <w:lang w:val="es-ES"/>
              </w:rPr>
            </w:pPr>
          </w:p>
          <w:p w14:paraId="5CAD8072" w14:textId="77777777" w:rsidR="00621759" w:rsidRPr="00621759" w:rsidRDefault="00621759" w:rsidP="00621759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21759">
              <w:rPr>
                <w:rFonts w:asciiTheme="minorHAnsi" w:hAnsiTheme="minorHAnsi"/>
                <w:sz w:val="20"/>
                <w:szCs w:val="20"/>
                <w:lang w:val="es-ES"/>
              </w:rPr>
              <w:t>2— Describa expositivamente al marqués.</w:t>
            </w:r>
          </w:p>
          <w:p w14:paraId="072580A4" w14:textId="1CD44507" w:rsidR="00621759" w:rsidRPr="00621759" w:rsidRDefault="00621759" w:rsidP="00621759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2175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3— Identifique el tiempo del relato y </w:t>
            </w:r>
            <w:r w:rsidRPr="0062175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el </w:t>
            </w:r>
            <w:r w:rsidRPr="00621759">
              <w:rPr>
                <w:rFonts w:asciiTheme="minorHAnsi" w:hAnsiTheme="minorHAnsi"/>
                <w:sz w:val="20"/>
                <w:szCs w:val="20"/>
                <w:lang w:val="es-ES"/>
              </w:rPr>
              <w:t>tiempo de la historia.</w:t>
            </w:r>
          </w:p>
          <w:p w14:paraId="44C4C448" w14:textId="4773484A" w:rsidR="00621759" w:rsidRPr="00621759" w:rsidRDefault="00621759" w:rsidP="00621759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21759">
              <w:rPr>
                <w:rFonts w:asciiTheme="minorHAnsi" w:hAnsiTheme="minorHAnsi"/>
                <w:sz w:val="20"/>
                <w:szCs w:val="20"/>
                <w:lang w:val="es-ES"/>
              </w:rPr>
              <w:t>4—-</w:t>
            </w:r>
            <w:r w:rsidRPr="00621759">
              <w:rPr>
                <w:rFonts w:asciiTheme="minorHAnsi" w:hAnsiTheme="minorHAnsi"/>
                <w:sz w:val="20"/>
                <w:szCs w:val="20"/>
                <w:lang w:val="es-ES"/>
              </w:rPr>
              <w:t>Realice una pequeña reseña de Bernarda Cabrera.</w:t>
            </w:r>
          </w:p>
          <w:p w14:paraId="4BAADA8B" w14:textId="0A323251" w:rsidR="00621759" w:rsidRPr="00621759" w:rsidRDefault="00621759" w:rsidP="00621759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21759">
              <w:rPr>
                <w:rFonts w:asciiTheme="minorHAnsi" w:hAnsiTheme="minorHAnsi"/>
                <w:sz w:val="20"/>
                <w:szCs w:val="20"/>
                <w:lang w:val="es-ES"/>
              </w:rPr>
              <w:t>5—</w:t>
            </w:r>
            <w:r w:rsidRPr="0062175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Identifique los cambios que muestra el marqués hacia su hija, Sierva María. </w:t>
            </w:r>
          </w:p>
          <w:p w14:paraId="748EDEE9" w14:textId="77777777" w:rsidR="00621759" w:rsidRPr="00621759" w:rsidRDefault="00621759" w:rsidP="00621759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</w:p>
          <w:p w14:paraId="280A775F" w14:textId="77777777" w:rsidR="00621759" w:rsidRPr="00621759" w:rsidRDefault="00621759" w:rsidP="00621759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21759">
              <w:rPr>
                <w:rFonts w:asciiTheme="minorHAnsi" w:hAnsiTheme="minorHAnsi"/>
                <w:sz w:val="20"/>
                <w:szCs w:val="20"/>
                <w:lang w:val="es-ES"/>
              </w:rPr>
              <w:t>Recomendaciones:</w:t>
            </w:r>
          </w:p>
          <w:p w14:paraId="3492528D" w14:textId="74A8E408" w:rsidR="00621759" w:rsidRPr="00621759" w:rsidRDefault="00621759" w:rsidP="00621759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2175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Escriba uno </w:t>
            </w:r>
            <w:r>
              <w:rPr>
                <w:rFonts w:asciiTheme="minorHAnsi" w:hAnsiTheme="minorHAnsi"/>
                <w:sz w:val="20"/>
                <w:szCs w:val="20"/>
                <w:lang w:val="es-ES"/>
              </w:rPr>
              <w:t xml:space="preserve">o </w:t>
            </w:r>
            <w:r w:rsidRPr="00621759">
              <w:rPr>
                <w:rFonts w:asciiTheme="minorHAnsi" w:hAnsiTheme="minorHAnsi"/>
                <w:sz w:val="20"/>
                <w:szCs w:val="20"/>
                <w:lang w:val="es-ES"/>
              </w:rPr>
              <w:t>dos párrafos</w:t>
            </w:r>
            <w:r w:rsidRPr="0062175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por enunciado.</w:t>
            </w:r>
          </w:p>
          <w:p w14:paraId="6C75B94C" w14:textId="77777777" w:rsidR="00621759" w:rsidRPr="00621759" w:rsidRDefault="00621759" w:rsidP="00621759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21759">
              <w:rPr>
                <w:rFonts w:asciiTheme="minorHAnsi" w:hAnsiTheme="minorHAnsi"/>
                <w:sz w:val="20"/>
                <w:szCs w:val="20"/>
                <w:lang w:val="es-ES"/>
              </w:rPr>
              <w:t>Use conectores.</w:t>
            </w:r>
          </w:p>
          <w:p w14:paraId="7B527CC9" w14:textId="77777777" w:rsidR="00621759" w:rsidRPr="00621759" w:rsidRDefault="00621759" w:rsidP="00621759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21759">
              <w:rPr>
                <w:rFonts w:asciiTheme="minorHAnsi" w:hAnsiTheme="minorHAnsi"/>
                <w:sz w:val="20"/>
                <w:szCs w:val="20"/>
                <w:lang w:val="es-ES"/>
              </w:rPr>
              <w:t>Sea claro y conciso.</w:t>
            </w:r>
          </w:p>
          <w:p w14:paraId="268A25AE" w14:textId="77777777" w:rsidR="00621759" w:rsidRPr="00621759" w:rsidRDefault="00621759" w:rsidP="00621759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21759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Si es necesario, haga referencias indirectas al texto. </w:t>
            </w:r>
          </w:p>
          <w:p w14:paraId="1F6C4EA3" w14:textId="77777777" w:rsidR="00817751" w:rsidRPr="00621759" w:rsidRDefault="00817751" w:rsidP="00AA35F0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</w:p>
          <w:p w14:paraId="01C4A2B0" w14:textId="5C5F5673" w:rsidR="00AA35F0" w:rsidRPr="00621759" w:rsidRDefault="00AA35F0" w:rsidP="00AA35F0">
            <w:pPr>
              <w:widowControl w:val="0"/>
              <w:autoSpaceDE w:val="0"/>
              <w:autoSpaceDN w:val="0"/>
              <w:adjustRightInd w:val="0"/>
              <w:spacing w:line="280" w:lineRule="atLeast"/>
              <w:jc w:val="both"/>
              <w:rPr>
                <w:rFonts w:asciiTheme="minorHAnsi" w:hAnsiTheme="minorHAnsi" w:cs="Helvetica Neue"/>
                <w:sz w:val="20"/>
                <w:szCs w:val="20"/>
              </w:rPr>
            </w:pPr>
            <w:r w:rsidRPr="00621759">
              <w:rPr>
                <w:rFonts w:asciiTheme="minorHAnsi" w:hAnsiTheme="minorHAnsi" w:cs="Helvetica Neue"/>
                <w:sz w:val="20"/>
                <w:szCs w:val="20"/>
              </w:rPr>
              <w:t>Recomendaciones:</w:t>
            </w:r>
          </w:p>
          <w:p w14:paraId="6FA1EFE2" w14:textId="77777777" w:rsidR="00AA35F0" w:rsidRPr="00621759" w:rsidRDefault="00AA35F0" w:rsidP="00AA35F0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80" w:lineRule="atLeast"/>
              <w:ind w:hanging="720"/>
              <w:jc w:val="both"/>
              <w:rPr>
                <w:rFonts w:asciiTheme="minorHAnsi" w:hAnsiTheme="minorHAnsi" w:cs="Helvetica Neue"/>
                <w:sz w:val="20"/>
                <w:szCs w:val="20"/>
              </w:rPr>
            </w:pPr>
            <w:r w:rsidRPr="00621759">
              <w:rPr>
                <w:rFonts w:asciiTheme="minorHAnsi" w:hAnsiTheme="minorHAnsi" w:cs="Helvetica Neue"/>
                <w:sz w:val="20"/>
                <w:szCs w:val="20"/>
              </w:rPr>
              <w:t>Relea su trabajo por lo menos 4 veces, y pídale a un par que le de su opinión.</w:t>
            </w:r>
          </w:p>
          <w:p w14:paraId="327CA8EA" w14:textId="77777777" w:rsidR="00AA35F0" w:rsidRPr="00621759" w:rsidRDefault="00AA35F0" w:rsidP="00AA35F0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80" w:lineRule="atLeast"/>
              <w:ind w:hanging="720"/>
              <w:jc w:val="both"/>
              <w:rPr>
                <w:rFonts w:asciiTheme="minorHAnsi" w:hAnsiTheme="minorHAnsi" w:cs="Helvetica Neue"/>
                <w:sz w:val="20"/>
                <w:szCs w:val="20"/>
              </w:rPr>
            </w:pPr>
            <w:r w:rsidRPr="00621759">
              <w:rPr>
                <w:rFonts w:asciiTheme="minorHAnsi" w:hAnsiTheme="minorHAnsi" w:cs="Helvetica Neue"/>
                <w:sz w:val="20"/>
                <w:szCs w:val="20"/>
              </w:rPr>
              <w:t>Escriba tildes, especialmente la de los tiempos en pasado y en futuro.</w:t>
            </w:r>
          </w:p>
          <w:p w14:paraId="7368F47E" w14:textId="77777777" w:rsidR="00AA35F0" w:rsidRPr="00621759" w:rsidRDefault="00AA35F0" w:rsidP="00AA35F0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80" w:lineRule="atLeast"/>
              <w:ind w:hanging="720"/>
              <w:jc w:val="both"/>
              <w:rPr>
                <w:rFonts w:asciiTheme="minorHAnsi" w:hAnsiTheme="minorHAnsi" w:cs="Helvetica Neue"/>
                <w:sz w:val="20"/>
                <w:szCs w:val="20"/>
              </w:rPr>
            </w:pPr>
            <w:r w:rsidRPr="00621759">
              <w:rPr>
                <w:rFonts w:asciiTheme="minorHAnsi" w:hAnsiTheme="minorHAnsi" w:cs="Helvetica Neue"/>
                <w:sz w:val="20"/>
                <w:szCs w:val="20"/>
              </w:rPr>
              <w:t>Cuide la cohesión del texto.</w:t>
            </w:r>
          </w:p>
          <w:p w14:paraId="1C787DA9" w14:textId="77777777" w:rsidR="00AA35F0" w:rsidRPr="00621759" w:rsidRDefault="00AA35F0" w:rsidP="00AA35F0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80" w:lineRule="atLeast"/>
              <w:ind w:hanging="720"/>
              <w:jc w:val="both"/>
              <w:rPr>
                <w:rFonts w:asciiTheme="minorHAnsi" w:hAnsiTheme="minorHAnsi" w:cs="Helvetica Neue"/>
                <w:sz w:val="20"/>
                <w:szCs w:val="20"/>
              </w:rPr>
            </w:pPr>
            <w:r w:rsidRPr="00621759">
              <w:rPr>
                <w:rFonts w:asciiTheme="minorHAnsi" w:hAnsiTheme="minorHAnsi" w:cs="Helvetica Neue"/>
                <w:sz w:val="20"/>
                <w:szCs w:val="20"/>
              </w:rPr>
              <w:t>Revise la coherencia de los párrafos. Relea cada que corriga algo.</w:t>
            </w:r>
          </w:p>
          <w:p w14:paraId="557987D9" w14:textId="77777777" w:rsidR="00AA35F0" w:rsidRPr="00621759" w:rsidRDefault="00AA35F0" w:rsidP="00AA35F0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80" w:lineRule="atLeast"/>
              <w:ind w:hanging="720"/>
              <w:jc w:val="both"/>
              <w:rPr>
                <w:rFonts w:asciiTheme="minorHAnsi" w:hAnsiTheme="minorHAnsi" w:cs="Helvetica Neue"/>
                <w:sz w:val="20"/>
                <w:szCs w:val="20"/>
              </w:rPr>
            </w:pPr>
            <w:r w:rsidRPr="00621759">
              <w:rPr>
                <w:rFonts w:asciiTheme="minorHAnsi" w:hAnsiTheme="minorHAnsi" w:cs="Helvetica Neue"/>
                <w:sz w:val="20"/>
                <w:szCs w:val="20"/>
              </w:rPr>
              <w:t>Use los conectores de la Wiki.</w:t>
            </w:r>
          </w:p>
          <w:p w14:paraId="325D664D" w14:textId="77777777" w:rsidR="00AA35F0" w:rsidRPr="00621759" w:rsidRDefault="00AA35F0" w:rsidP="00AA35F0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80" w:lineRule="atLeast"/>
              <w:ind w:hanging="720"/>
              <w:jc w:val="both"/>
              <w:rPr>
                <w:rFonts w:asciiTheme="minorHAnsi" w:hAnsiTheme="minorHAnsi" w:cs="Helvetica Neue"/>
                <w:sz w:val="20"/>
                <w:szCs w:val="20"/>
              </w:rPr>
            </w:pPr>
            <w:r w:rsidRPr="00621759">
              <w:rPr>
                <w:rFonts w:asciiTheme="minorHAnsi" w:hAnsiTheme="minorHAnsi" w:cs="Helvetica Neue"/>
                <w:sz w:val="20"/>
                <w:szCs w:val="20"/>
              </w:rPr>
              <w:t>Sea claro y creativo.</w:t>
            </w:r>
          </w:p>
          <w:p w14:paraId="442A62FA" w14:textId="77777777" w:rsidR="00AA35F0" w:rsidRPr="00621759" w:rsidRDefault="00AA35F0" w:rsidP="00AA35F0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80" w:lineRule="atLeast"/>
              <w:ind w:hanging="720"/>
              <w:jc w:val="both"/>
              <w:rPr>
                <w:rFonts w:asciiTheme="minorHAnsi" w:hAnsiTheme="minorHAnsi" w:cs="Helvetica Neue"/>
                <w:sz w:val="20"/>
                <w:szCs w:val="20"/>
              </w:rPr>
            </w:pPr>
            <w:r w:rsidRPr="00621759">
              <w:rPr>
                <w:rFonts w:asciiTheme="minorHAnsi" w:hAnsiTheme="minorHAnsi" w:cs="Helvetica Neue"/>
                <w:sz w:val="20"/>
                <w:szCs w:val="20"/>
              </w:rPr>
              <w:t>No repita ideas.</w:t>
            </w:r>
          </w:p>
          <w:p w14:paraId="2923E3D8" w14:textId="77777777" w:rsidR="00AA35F0" w:rsidRPr="00621759" w:rsidRDefault="00AA35F0" w:rsidP="00AA35F0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80" w:lineRule="atLeast"/>
              <w:ind w:hanging="720"/>
              <w:jc w:val="both"/>
              <w:rPr>
                <w:rFonts w:asciiTheme="minorHAnsi" w:hAnsiTheme="minorHAnsi" w:cs="Helvetica Neue"/>
                <w:sz w:val="20"/>
                <w:szCs w:val="20"/>
              </w:rPr>
            </w:pPr>
            <w:r w:rsidRPr="00621759">
              <w:rPr>
                <w:rFonts w:asciiTheme="minorHAnsi" w:hAnsiTheme="minorHAnsi" w:cs="Helvetica Neue"/>
                <w:sz w:val="20"/>
                <w:szCs w:val="20"/>
              </w:rPr>
              <w:t>No cometa los mismos errores de escritura, tanto de la écfrasis como del acumulativo. (fotografíe las observaciones del acumulativo.</w:t>
            </w:r>
          </w:p>
          <w:p w14:paraId="60E892D5" w14:textId="77777777" w:rsidR="00AA35F0" w:rsidRPr="00621759" w:rsidRDefault="00AA35F0" w:rsidP="00AA35F0">
            <w:pPr>
              <w:jc w:val="both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621759">
              <w:rPr>
                <w:rFonts w:asciiTheme="minorHAnsi" w:hAnsiTheme="minorHAnsi" w:cs="Helvetica Neue"/>
                <w:sz w:val="20"/>
                <w:szCs w:val="20"/>
              </w:rPr>
              <w:t>Haga referencias con las normas APA</w:t>
            </w:r>
          </w:p>
          <w:p w14:paraId="0DAD94A8" w14:textId="3C03BE1F" w:rsidR="00496E97" w:rsidRPr="00FB5094" w:rsidRDefault="00496E97" w:rsidP="00AA35F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80" w:lineRule="atLeast"/>
              <w:jc w:val="both"/>
              <w:rPr>
                <w:rFonts w:asciiTheme="majorHAnsi" w:hAnsiTheme="majorHAnsi" w:cs="Helvetica Neue"/>
              </w:rPr>
            </w:pPr>
          </w:p>
        </w:tc>
      </w:tr>
    </w:tbl>
    <w:p w14:paraId="50886B12" w14:textId="77777777" w:rsidR="00FB5094" w:rsidRDefault="00FB5094" w:rsidP="00AA35F0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</w:rPr>
      </w:pPr>
    </w:p>
    <w:p w14:paraId="1C8062C4" w14:textId="77777777" w:rsidR="00FB5094" w:rsidRDefault="00FB5094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54FAB7EA" w14:textId="77777777" w:rsidR="005C69C7" w:rsidRDefault="00B45BA3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B45BA3">
        <w:rPr>
          <w:rFonts w:ascii="Arial" w:eastAsia="Arial" w:hAnsi="Arial" w:cs="Arial"/>
          <w:b/>
          <w:bCs/>
          <w:sz w:val="28"/>
          <w:szCs w:val="28"/>
        </w:rPr>
        <w:t>Criterios de evaluación- Criterios de éxito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931"/>
      </w:tblGrid>
      <w:tr w:rsidR="005C69C7" w14:paraId="172C9606" w14:textId="77777777" w:rsidTr="00496E97">
        <w:trPr>
          <w:trHeight w:val="200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E6B78" w14:textId="77777777" w:rsidR="005B1C5A" w:rsidRPr="00567B99" w:rsidRDefault="00BA593E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</w:t>
            </w:r>
            <w:r w:rsidR="00A0418E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A:</w:t>
            </w:r>
            <w:r w:rsidR="005B1C5A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="007D75BE" w:rsidRPr="007D75BE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Análisis</w:t>
            </w:r>
            <w:proofErr w:type="spellEnd"/>
            <w:r w:rsidR="005B1C5A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A0418E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741D9DCD" w14:textId="77777777" w:rsidR="005C69C7" w:rsidRPr="00A27CA0" w:rsidRDefault="005B1C5A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bCs/>
              </w:rPr>
            </w:pPr>
            <w:r w:rsidRPr="00A27CA0">
              <w:rPr>
                <w:rFonts w:ascii="Arial" w:eastAsia="Arial" w:hAnsi="Arial" w:cs="Arial"/>
                <w:bCs/>
              </w:rPr>
              <w:t>(Cop</w:t>
            </w:r>
            <w:r w:rsidR="00BA593E" w:rsidRPr="00A27CA0">
              <w:rPr>
                <w:rFonts w:ascii="Arial" w:eastAsia="Arial" w:hAnsi="Arial" w:cs="Arial"/>
                <w:bCs/>
              </w:rPr>
              <w:t xml:space="preserve">iar todos los </w:t>
            </w:r>
            <w:r w:rsidRPr="00A27CA0">
              <w:rPr>
                <w:rFonts w:ascii="Arial" w:eastAsia="Arial" w:hAnsi="Arial" w:cs="Arial"/>
                <w:bCs/>
              </w:rPr>
              <w:t>aspect</w:t>
            </w:r>
            <w:r w:rsidR="00A27CA0" w:rsidRPr="00A27CA0">
              <w:rPr>
                <w:rFonts w:ascii="Arial" w:eastAsia="Arial" w:hAnsi="Arial" w:cs="Arial"/>
                <w:bCs/>
              </w:rPr>
              <w:t>o</w:t>
            </w:r>
            <w:r w:rsidRPr="00A27CA0">
              <w:rPr>
                <w:rFonts w:ascii="Arial" w:eastAsia="Arial" w:hAnsi="Arial" w:cs="Arial"/>
                <w:bCs/>
              </w:rPr>
              <w:t xml:space="preserve">s </w:t>
            </w:r>
            <w:r w:rsidR="00B45BA3">
              <w:rPr>
                <w:rFonts w:ascii="Arial" w:eastAsia="Arial" w:hAnsi="Arial" w:cs="Arial"/>
                <w:bCs/>
              </w:rPr>
              <w:t>y</w:t>
            </w:r>
            <w:r w:rsidRPr="00A27CA0">
              <w:rPr>
                <w:rFonts w:ascii="Arial" w:eastAsia="Arial" w:hAnsi="Arial" w:cs="Arial"/>
                <w:bCs/>
              </w:rPr>
              <w:t xml:space="preserve"> </w:t>
            </w:r>
            <w:r w:rsidR="003645D3">
              <w:rPr>
                <w:rFonts w:ascii="Arial" w:eastAsia="Arial" w:hAnsi="Arial" w:cs="Arial"/>
                <w:bCs/>
              </w:rPr>
              <w:t xml:space="preserve">resaltar </w:t>
            </w:r>
            <w:r w:rsidR="00A27CA0" w:rsidRPr="00A27CA0">
              <w:rPr>
                <w:rFonts w:ascii="Arial" w:eastAsia="Arial" w:hAnsi="Arial" w:cs="Arial"/>
                <w:bCs/>
              </w:rPr>
              <w:t>en</w:t>
            </w:r>
            <w:r w:rsidRPr="00A27CA0">
              <w:rPr>
                <w:rFonts w:ascii="Arial" w:eastAsia="Arial" w:hAnsi="Arial" w:cs="Arial"/>
                <w:bCs/>
              </w:rPr>
              <w:t xml:space="preserve"> </w:t>
            </w:r>
            <w:r w:rsidR="00A27CA0" w:rsidRPr="00A27CA0">
              <w:rPr>
                <w:rFonts w:ascii="Arial" w:eastAsia="Arial" w:hAnsi="Arial" w:cs="Arial"/>
                <w:b/>
                <w:bCs/>
              </w:rPr>
              <w:t xml:space="preserve">negrilla </w:t>
            </w:r>
            <w:r w:rsidR="003645D3">
              <w:rPr>
                <w:rFonts w:ascii="Arial" w:eastAsia="Arial" w:hAnsi="Arial" w:cs="Arial"/>
                <w:bCs/>
              </w:rPr>
              <w:t>lo</w:t>
            </w:r>
            <w:r w:rsidR="00A27CA0" w:rsidRPr="00A27CA0">
              <w:rPr>
                <w:rFonts w:ascii="Arial" w:eastAsia="Arial" w:hAnsi="Arial" w:cs="Arial"/>
                <w:bCs/>
              </w:rPr>
              <w:t>(s) que se evaluar</w:t>
            </w:r>
            <w:r w:rsidR="00A27CA0">
              <w:rPr>
                <w:rFonts w:ascii="Arial" w:eastAsia="Arial" w:hAnsi="Arial" w:cs="Arial"/>
                <w:bCs/>
              </w:rPr>
              <w:t>á(n)</w:t>
            </w:r>
          </w:p>
          <w:p w14:paraId="2F3BBF0E" w14:textId="77777777" w:rsidR="00FA0E31" w:rsidRPr="00FA0E31" w:rsidRDefault="00FA0E31" w:rsidP="00FA0E31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/>
                <w:sz w:val="20"/>
                <w:szCs w:val="20"/>
                <w:lang w:val="es-ES_tradnl"/>
              </w:rPr>
            </w:pPr>
            <w:r w:rsidRPr="00FA0E31">
              <w:rPr>
                <w:rFonts w:ascii="Arial"/>
                <w:sz w:val="20"/>
                <w:szCs w:val="20"/>
                <w:lang w:val="es-ES_tradnl"/>
              </w:rPr>
              <w:t>Identificar y explicar el contenido, el contexto, el lenguaje, la estructura, la t</w:t>
            </w:r>
            <w:r w:rsidRPr="00FA0E31">
              <w:rPr>
                <w:rFonts w:ascii="Arial"/>
                <w:sz w:val="20"/>
                <w:szCs w:val="20"/>
                <w:lang w:val="es-ES_tradnl"/>
              </w:rPr>
              <w:t>é</w:t>
            </w:r>
            <w:r w:rsidRPr="00FA0E31">
              <w:rPr>
                <w:rFonts w:ascii="Arial"/>
                <w:sz w:val="20"/>
                <w:szCs w:val="20"/>
                <w:lang w:val="es-ES_tradnl"/>
              </w:rPr>
              <w:t>cnica y el estilo de los textos y la relaci</w:t>
            </w:r>
            <w:r w:rsidRPr="00FA0E31">
              <w:rPr>
                <w:rFonts w:ascii="Arial"/>
                <w:sz w:val="20"/>
                <w:szCs w:val="20"/>
                <w:lang w:val="es-ES_tradnl"/>
              </w:rPr>
              <w:t>ó</w:t>
            </w:r>
            <w:r w:rsidRPr="00FA0E31">
              <w:rPr>
                <w:rFonts w:ascii="Arial"/>
                <w:sz w:val="20"/>
                <w:szCs w:val="20"/>
                <w:lang w:val="es-ES_tradnl"/>
              </w:rPr>
              <w:t xml:space="preserve">n entre ellos </w:t>
            </w:r>
            <w:r w:rsidRPr="00FA0E31">
              <w:rPr>
                <w:rFonts w:ascii="MS Mincho" w:eastAsia="MS Mincho" w:hAnsi="MS Mincho" w:cs="MS Mincho"/>
                <w:sz w:val="20"/>
                <w:szCs w:val="20"/>
                <w:lang w:val="es-ES_tradnl"/>
              </w:rPr>
              <w:t> </w:t>
            </w:r>
          </w:p>
          <w:p w14:paraId="221D400C" w14:textId="77777777" w:rsidR="00FA0E31" w:rsidRPr="00FA0E31" w:rsidRDefault="00FA0E31" w:rsidP="00FA0E31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/>
                <w:sz w:val="20"/>
                <w:szCs w:val="20"/>
                <w:lang w:val="es-ES_tradnl"/>
              </w:rPr>
            </w:pPr>
            <w:r w:rsidRPr="00FA0E31">
              <w:rPr>
                <w:rFonts w:ascii="Arial"/>
                <w:sz w:val="20"/>
                <w:szCs w:val="20"/>
                <w:lang w:val="es-ES_tradnl"/>
              </w:rPr>
              <w:t xml:space="preserve">Identificar y explicar los efectos de las elecciones del autor en el destinatario </w:t>
            </w:r>
            <w:r w:rsidRPr="00FA0E31">
              <w:rPr>
                <w:rFonts w:ascii="MS Mincho" w:eastAsia="MS Mincho" w:hAnsi="MS Mincho" w:cs="MS Mincho"/>
                <w:sz w:val="20"/>
                <w:szCs w:val="20"/>
                <w:lang w:val="es-ES_tradnl"/>
              </w:rPr>
              <w:t> </w:t>
            </w:r>
          </w:p>
          <w:p w14:paraId="572EDC88" w14:textId="77777777" w:rsidR="00FA0E31" w:rsidRPr="00FA0E31" w:rsidRDefault="00FA0E31" w:rsidP="00FA0E31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/>
                <w:sz w:val="20"/>
                <w:szCs w:val="20"/>
                <w:lang w:val="es-ES_tradnl"/>
              </w:rPr>
            </w:pPr>
            <w:r w:rsidRPr="00FA0E31">
              <w:rPr>
                <w:rFonts w:ascii="Arial"/>
                <w:sz w:val="20"/>
                <w:szCs w:val="20"/>
                <w:lang w:val="es-ES_tradnl"/>
              </w:rPr>
              <w:t>Justificar opiniones e ideas utilizando ejemplos, explicaciones y terminolog</w:t>
            </w:r>
            <w:r w:rsidRPr="00FA0E31">
              <w:rPr>
                <w:rFonts w:ascii="Arial"/>
                <w:sz w:val="20"/>
                <w:szCs w:val="20"/>
                <w:lang w:val="es-ES_tradnl"/>
              </w:rPr>
              <w:t>í</w:t>
            </w:r>
            <w:r w:rsidRPr="00FA0E31">
              <w:rPr>
                <w:rFonts w:ascii="Arial"/>
                <w:sz w:val="20"/>
                <w:szCs w:val="20"/>
                <w:lang w:val="es-ES_tradnl"/>
              </w:rPr>
              <w:t xml:space="preserve">a </w:t>
            </w:r>
            <w:r w:rsidRPr="00FA0E31">
              <w:rPr>
                <w:rFonts w:ascii="MS Mincho" w:eastAsia="MS Mincho" w:hAnsi="MS Mincho" w:cs="MS Mincho"/>
                <w:sz w:val="20"/>
                <w:szCs w:val="20"/>
                <w:lang w:val="es-ES_tradnl"/>
              </w:rPr>
              <w:t> </w:t>
            </w:r>
          </w:p>
          <w:p w14:paraId="3BCF34E2" w14:textId="77777777" w:rsidR="005B1C5A" w:rsidRPr="00FA0E31" w:rsidRDefault="00FA0E31" w:rsidP="00FA0E31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/>
                <w:sz w:val="20"/>
                <w:szCs w:val="20"/>
                <w:lang w:val="es-ES_tradnl"/>
              </w:rPr>
            </w:pPr>
            <w:r w:rsidRPr="00FA0E31">
              <w:rPr>
                <w:rFonts w:ascii="Arial"/>
                <w:sz w:val="20"/>
                <w:szCs w:val="20"/>
                <w:lang w:val="es-ES_tradnl"/>
              </w:rPr>
              <w:t>Interpretar semejanzas y diferencias de caracter</w:t>
            </w:r>
            <w:r w:rsidRPr="00FA0E31">
              <w:rPr>
                <w:rFonts w:ascii="Arial"/>
                <w:sz w:val="20"/>
                <w:szCs w:val="20"/>
                <w:lang w:val="es-ES_tradnl"/>
              </w:rPr>
              <w:t>í</w:t>
            </w:r>
            <w:r w:rsidRPr="00FA0E31">
              <w:rPr>
                <w:rFonts w:ascii="Arial"/>
                <w:sz w:val="20"/>
                <w:szCs w:val="20"/>
                <w:lang w:val="es-ES_tradnl"/>
              </w:rPr>
              <w:t>sticas en g</w:t>
            </w:r>
            <w:r w:rsidRPr="00FA0E31">
              <w:rPr>
                <w:rFonts w:ascii="Arial"/>
                <w:sz w:val="20"/>
                <w:szCs w:val="20"/>
                <w:lang w:val="es-ES_tradnl"/>
              </w:rPr>
              <w:t>é</w:t>
            </w:r>
            <w:r w:rsidRPr="00FA0E31">
              <w:rPr>
                <w:rFonts w:ascii="Arial"/>
                <w:sz w:val="20"/>
                <w:szCs w:val="20"/>
                <w:lang w:val="es-ES_tradnl"/>
              </w:rPr>
              <w:t xml:space="preserve">neros y textos, y entre ellos </w:t>
            </w:r>
          </w:p>
        </w:tc>
      </w:tr>
      <w:tr w:rsidR="00B45BA3" w14:paraId="72F6CF49" w14:textId="77777777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42871" w14:textId="77777777"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03CBB" w14:textId="77777777"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5C69C7" w:rsidRPr="00173702" w14:paraId="30F91058" w14:textId="77777777" w:rsidTr="00CF7F42">
        <w:trPr>
          <w:trHeight w:val="30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B1F61" w14:textId="77777777" w:rsidR="005C69C7" w:rsidRDefault="00A0418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F8974" w14:textId="77777777" w:rsidR="005C69C7" w:rsidRPr="00A27CA0" w:rsidRDefault="00A27CA0" w:rsidP="009D77B3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 w:rsidR="00B45BA3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5C69C7" w:rsidRPr="00173702" w14:paraId="0C33C806" w14:textId="77777777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4BFE2" w14:textId="77777777" w:rsidR="005C69C7" w:rsidRDefault="00A0418E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2189F" w14:textId="77777777" w:rsidR="00AC0145" w:rsidRPr="003C2A2C" w:rsidRDefault="00AC0145" w:rsidP="00AC0145">
            <w:pPr>
              <w:rPr>
                <w:rFonts w:cstheme="minorHAnsi"/>
                <w:sz w:val="20"/>
                <w:szCs w:val="20"/>
              </w:rPr>
            </w:pPr>
            <w:r w:rsidRPr="003C2A2C">
              <w:rPr>
                <w:rFonts w:cstheme="minorHAnsi"/>
                <w:sz w:val="20"/>
                <w:szCs w:val="20"/>
              </w:rPr>
              <w:t xml:space="preserve">El alumno: </w:t>
            </w:r>
          </w:p>
          <w:p w14:paraId="6127453B" w14:textId="77777777" w:rsidR="00AC0145" w:rsidRPr="003C2A2C" w:rsidRDefault="00AC0145" w:rsidP="00AC0145">
            <w:pPr>
              <w:rPr>
                <w:rFonts w:cstheme="minorHAnsi"/>
                <w:sz w:val="20"/>
                <w:szCs w:val="20"/>
              </w:rPr>
            </w:pPr>
            <w:r w:rsidRPr="003C2A2C">
              <w:rPr>
                <w:rFonts w:cstheme="minorHAnsi"/>
                <w:sz w:val="20"/>
                <w:szCs w:val="20"/>
              </w:rPr>
              <w:t xml:space="preserve">i. Analiza </w:t>
            </w:r>
            <w:r w:rsidRPr="003C2A2C">
              <w:rPr>
                <w:rFonts w:cstheme="minorHAnsi"/>
                <w:b/>
                <w:bCs/>
                <w:sz w:val="20"/>
                <w:szCs w:val="20"/>
              </w:rPr>
              <w:t xml:space="preserve">de manera limitada </w:t>
            </w:r>
            <w:r w:rsidRPr="003C2A2C">
              <w:rPr>
                <w:rFonts w:cstheme="minorHAnsi"/>
                <w:sz w:val="20"/>
                <w:szCs w:val="20"/>
              </w:rPr>
              <w:t xml:space="preserve">el contenido, el contexto, el lenguaje, la estructura, la técnica y el estilo de los textos y las relaciones entre ellos </w:t>
            </w:r>
          </w:p>
          <w:p w14:paraId="3A97CE7D" w14:textId="77777777" w:rsidR="00AC0145" w:rsidRPr="003C2A2C" w:rsidRDefault="00AC0145" w:rsidP="00AC0145">
            <w:pPr>
              <w:rPr>
                <w:rFonts w:cstheme="minorHAnsi"/>
                <w:sz w:val="20"/>
                <w:szCs w:val="20"/>
              </w:rPr>
            </w:pPr>
            <w:r w:rsidRPr="003C2A2C">
              <w:rPr>
                <w:rFonts w:cstheme="minorHAnsi"/>
                <w:sz w:val="20"/>
                <w:szCs w:val="20"/>
              </w:rPr>
              <w:t xml:space="preserve">ii. Analiza </w:t>
            </w:r>
            <w:r w:rsidRPr="003C2A2C">
              <w:rPr>
                <w:rFonts w:cstheme="minorHAnsi"/>
                <w:b/>
                <w:bCs/>
                <w:sz w:val="20"/>
                <w:szCs w:val="20"/>
              </w:rPr>
              <w:t xml:space="preserve">de manera limitada </w:t>
            </w:r>
            <w:r w:rsidRPr="003C2A2C">
              <w:rPr>
                <w:rFonts w:cstheme="minorHAnsi"/>
                <w:sz w:val="20"/>
                <w:szCs w:val="20"/>
              </w:rPr>
              <w:t xml:space="preserve">los efectos de las elecciones del autor en el destinatario </w:t>
            </w:r>
          </w:p>
          <w:p w14:paraId="6CD95405" w14:textId="77777777" w:rsidR="00AC0145" w:rsidRPr="003C2A2C" w:rsidRDefault="00AC0145" w:rsidP="00AC0145">
            <w:pPr>
              <w:rPr>
                <w:rFonts w:cstheme="minorHAnsi"/>
                <w:sz w:val="20"/>
                <w:szCs w:val="20"/>
              </w:rPr>
            </w:pPr>
            <w:r w:rsidRPr="003C2A2C">
              <w:rPr>
                <w:rFonts w:cstheme="minorHAnsi"/>
                <w:sz w:val="20"/>
                <w:szCs w:val="20"/>
              </w:rPr>
              <w:t xml:space="preserve">iii. Justifica </w:t>
            </w:r>
            <w:r w:rsidRPr="003C2A2C">
              <w:rPr>
                <w:rFonts w:cstheme="minorHAnsi"/>
                <w:b/>
                <w:bCs/>
                <w:sz w:val="20"/>
                <w:szCs w:val="20"/>
              </w:rPr>
              <w:t xml:space="preserve">muy pocas veces </w:t>
            </w:r>
            <w:r w:rsidRPr="003C2A2C">
              <w:rPr>
                <w:rFonts w:cstheme="minorHAnsi"/>
                <w:sz w:val="20"/>
                <w:szCs w:val="20"/>
              </w:rPr>
              <w:t xml:space="preserve">opiniones e ideas utilizando ejemplos o explicaciones, y emplea </w:t>
            </w:r>
            <w:r w:rsidRPr="003C2A2C">
              <w:rPr>
                <w:rFonts w:cstheme="minorHAnsi"/>
                <w:b/>
                <w:bCs/>
                <w:sz w:val="20"/>
                <w:szCs w:val="20"/>
              </w:rPr>
              <w:t xml:space="preserve">poca o ninguna </w:t>
            </w:r>
            <w:r w:rsidRPr="003C2A2C">
              <w:rPr>
                <w:rFonts w:cstheme="minorHAnsi"/>
                <w:sz w:val="20"/>
                <w:szCs w:val="20"/>
              </w:rPr>
              <w:t xml:space="preserve">terminología </w:t>
            </w:r>
          </w:p>
          <w:p w14:paraId="68793003" w14:textId="77777777" w:rsidR="005C69C7" w:rsidRPr="00A27CA0" w:rsidRDefault="00AC0145" w:rsidP="00AC0145">
            <w:pPr>
              <w:pStyle w:val="Body"/>
              <w:widowControl w:val="0"/>
              <w:spacing w:after="0" w:line="240" w:lineRule="auto"/>
              <w:jc w:val="both"/>
            </w:pPr>
            <w:r w:rsidRPr="003C2A2C">
              <w:rPr>
                <w:rFonts w:cstheme="minorHAnsi"/>
                <w:sz w:val="20"/>
                <w:szCs w:val="20"/>
              </w:rPr>
              <w:lastRenderedPageBreak/>
              <w:t xml:space="preserve">iv. Evalúa </w:t>
            </w:r>
            <w:r w:rsidRPr="003C2A2C">
              <w:rPr>
                <w:rFonts w:cstheme="minorHAnsi"/>
                <w:b/>
                <w:bCs/>
                <w:sz w:val="20"/>
                <w:szCs w:val="20"/>
              </w:rPr>
              <w:t xml:space="preserve">pocas </w:t>
            </w:r>
            <w:r w:rsidRPr="003C2A2C">
              <w:rPr>
                <w:rFonts w:cstheme="minorHAnsi"/>
                <w:sz w:val="20"/>
                <w:szCs w:val="20"/>
              </w:rPr>
              <w:t xml:space="preserve">semejanzas y diferencias, conectando </w:t>
            </w:r>
            <w:r w:rsidRPr="003C2A2C">
              <w:rPr>
                <w:rFonts w:cstheme="minorHAnsi"/>
                <w:b/>
                <w:bCs/>
                <w:sz w:val="20"/>
                <w:szCs w:val="20"/>
              </w:rPr>
              <w:t xml:space="preserve">mínimamente </w:t>
            </w:r>
            <w:r w:rsidRPr="003C2A2C">
              <w:rPr>
                <w:rFonts w:cstheme="minorHAnsi"/>
                <w:sz w:val="20"/>
                <w:szCs w:val="20"/>
              </w:rPr>
              <w:t>características en géneros y textos, y entre ellos</w:t>
            </w:r>
          </w:p>
        </w:tc>
      </w:tr>
      <w:tr w:rsidR="005C69C7" w:rsidRPr="00173702" w14:paraId="4B8C178C" w14:textId="77777777" w:rsidTr="00AC0145">
        <w:trPr>
          <w:trHeight w:val="2139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D34FE" w14:textId="77777777" w:rsidR="005C69C7" w:rsidRDefault="00A0418E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lastRenderedPageBreak/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6D18E" w14:textId="77777777" w:rsidR="00AC0145" w:rsidRPr="003C2A2C" w:rsidRDefault="00AC0145" w:rsidP="00AC0145">
            <w:pPr>
              <w:pStyle w:val="Pa25"/>
              <w:spacing w:after="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47123A42" w14:textId="77777777" w:rsidR="00AC0145" w:rsidRPr="003C2A2C" w:rsidRDefault="00AC0145" w:rsidP="00AC0145">
            <w:pPr>
              <w:pStyle w:val="Pa25"/>
              <w:spacing w:after="40"/>
              <w:ind w:left="317" w:hanging="17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Analiza </w:t>
            </w:r>
            <w:r w:rsidRPr="003C2A2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adecuada </w:t>
            </w: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contenido, el contexto, el lenguaje, la estructura, la técnica y el estilo de los textos y las relaciones entre ellos </w:t>
            </w:r>
          </w:p>
          <w:p w14:paraId="2151D19E" w14:textId="77777777" w:rsidR="00AC0145" w:rsidRPr="003C2A2C" w:rsidRDefault="00AC0145" w:rsidP="00AC0145">
            <w:pPr>
              <w:pStyle w:val="Pa25"/>
              <w:spacing w:after="40"/>
              <w:ind w:left="317" w:hanging="17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Analiza </w:t>
            </w:r>
            <w:r w:rsidRPr="003C2A2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adecuada </w:t>
            </w: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los efectos de las elecciones del autor en el destinatario </w:t>
            </w:r>
          </w:p>
          <w:p w14:paraId="5AE3537E" w14:textId="77777777" w:rsidR="00AC0145" w:rsidRPr="003C2A2C" w:rsidRDefault="00AC0145" w:rsidP="00AC0145">
            <w:pPr>
              <w:pStyle w:val="Pa25"/>
              <w:spacing w:after="40"/>
              <w:ind w:left="317" w:hanging="17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iii. Justifica opiniones e ideas utilizando </w:t>
            </w:r>
            <w:r w:rsidRPr="003C2A2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algunos </w:t>
            </w: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ejemplos y explicaciones, aunque puede no hacerlo de forma coherente, y emplea </w:t>
            </w:r>
            <w:r w:rsidRPr="003C2A2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algo </w:t>
            </w: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terminología </w:t>
            </w:r>
          </w:p>
          <w:p w14:paraId="5E06F259" w14:textId="77777777" w:rsidR="005C69C7" w:rsidRPr="007D75BE" w:rsidRDefault="00AC0145" w:rsidP="00AC0145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sz w:val="20"/>
                <w:szCs w:val="20"/>
              </w:rPr>
              <w:t xml:space="preserve">iv. Evalúa </w:t>
            </w:r>
            <w:r w:rsidRPr="003C2A2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algunas </w:t>
            </w:r>
            <w:r w:rsidRPr="003C2A2C">
              <w:rPr>
                <w:rFonts w:asciiTheme="minorHAnsi" w:hAnsiTheme="minorHAnsi" w:cstheme="minorHAnsi"/>
                <w:sz w:val="20"/>
                <w:szCs w:val="20"/>
              </w:rPr>
              <w:t xml:space="preserve">semejanzas y diferencias, conectando </w:t>
            </w:r>
            <w:r w:rsidRPr="003C2A2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de manera adecuada </w:t>
            </w:r>
            <w:r w:rsidRPr="003C2A2C">
              <w:rPr>
                <w:rFonts w:asciiTheme="minorHAnsi" w:hAnsiTheme="minorHAnsi" w:cstheme="minorHAnsi"/>
                <w:sz w:val="20"/>
                <w:szCs w:val="20"/>
              </w:rPr>
              <w:t>características en géneros y textos, y entre ellos</w:t>
            </w:r>
          </w:p>
        </w:tc>
      </w:tr>
      <w:tr w:rsidR="005C69C7" w:rsidRPr="00173702" w14:paraId="275D42B5" w14:textId="77777777" w:rsidTr="00621759">
        <w:trPr>
          <w:trHeight w:val="230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0402E" w14:textId="77777777" w:rsidR="005C69C7" w:rsidRDefault="00A0418E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B1B3F" w14:textId="77777777" w:rsidR="00AC0145" w:rsidRPr="003C2A2C" w:rsidRDefault="00AC0145" w:rsidP="009C3A3A">
            <w:pPr>
              <w:pStyle w:val="Pa29"/>
              <w:spacing w:after="1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7331275C" w14:textId="77777777" w:rsidR="00AC0145" w:rsidRPr="003C2A2C" w:rsidRDefault="00AC0145" w:rsidP="009C3A3A">
            <w:pPr>
              <w:pStyle w:val="Pa25"/>
              <w:spacing w:after="40"/>
              <w:ind w:left="14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Analiza </w:t>
            </w:r>
            <w:r w:rsidRPr="003C2A2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competente </w:t>
            </w: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contenido, el contexto, el lenguaje, la estructura, la técnica, el estilo de los textos y las relaciones entre ellos </w:t>
            </w:r>
          </w:p>
          <w:p w14:paraId="3FBFEEB5" w14:textId="77777777" w:rsidR="00AC0145" w:rsidRPr="003C2A2C" w:rsidRDefault="00AC0145" w:rsidP="00AC0145">
            <w:pPr>
              <w:pStyle w:val="Pa25"/>
              <w:spacing w:after="40"/>
              <w:ind w:left="317" w:hanging="17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</w:t>
            </w:r>
            <w:bookmarkStart w:id="0" w:name="_GoBack"/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Analiza </w:t>
            </w:r>
            <w:bookmarkEnd w:id="0"/>
            <w:r w:rsidRPr="003C2A2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competente </w:t>
            </w: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los efectos de las elecciones del autor en el destinatario </w:t>
            </w:r>
          </w:p>
          <w:p w14:paraId="41355A04" w14:textId="77777777" w:rsidR="00AC0145" w:rsidRPr="0035725A" w:rsidRDefault="00AC0145" w:rsidP="00AC0145">
            <w:pPr>
              <w:pStyle w:val="Pa25"/>
              <w:spacing w:after="40"/>
              <w:ind w:left="317" w:hanging="176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iii. </w:t>
            </w:r>
            <w:r w:rsidRPr="0035725A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Justifica </w:t>
            </w:r>
            <w:r w:rsidRPr="0035725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de manera suficiente </w:t>
            </w:r>
            <w:r w:rsidRPr="0035725A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opiniones e ideas utilizando ejemplos y explicaciones, y emplea terminología precisa </w:t>
            </w:r>
          </w:p>
          <w:p w14:paraId="36CB1123" w14:textId="77777777" w:rsidR="005C69C7" w:rsidRPr="007D75BE" w:rsidRDefault="00AC0145" w:rsidP="00AC0145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35725A">
              <w:rPr>
                <w:rFonts w:cstheme="minorHAnsi"/>
                <w:sz w:val="20"/>
                <w:szCs w:val="20"/>
                <w:highlight w:val="yellow"/>
              </w:rPr>
              <w:t xml:space="preserve">iv. Evalúa semejanzas y diferencias, conectando </w:t>
            </w:r>
            <w:r w:rsidRPr="0035725A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 xml:space="preserve">de manera considerable </w:t>
            </w:r>
            <w:r w:rsidRPr="0035725A">
              <w:rPr>
                <w:rFonts w:cstheme="minorHAnsi"/>
                <w:sz w:val="20"/>
                <w:szCs w:val="20"/>
                <w:highlight w:val="yellow"/>
              </w:rPr>
              <w:t>características en géneros y textos, y entre ellos</w:t>
            </w:r>
          </w:p>
        </w:tc>
      </w:tr>
      <w:tr w:rsidR="005C69C7" w:rsidRPr="00173702" w14:paraId="2C0072DE" w14:textId="77777777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4EF2C" w14:textId="77777777" w:rsidR="005C69C7" w:rsidRDefault="00A0418E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84785" w14:textId="77777777" w:rsidR="00AC0145" w:rsidRPr="003C2A2C" w:rsidRDefault="00AC0145" w:rsidP="00AC0145">
            <w:pPr>
              <w:pStyle w:val="Pa29"/>
              <w:spacing w:after="100"/>
              <w:ind w:left="317" w:hanging="17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780C9FAA" w14:textId="77777777" w:rsidR="00AC0145" w:rsidRPr="003C2A2C" w:rsidRDefault="00AC0145" w:rsidP="00AC0145">
            <w:pPr>
              <w:pStyle w:val="Pa25"/>
              <w:spacing w:after="40"/>
              <w:ind w:left="317" w:hanging="17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Analiza </w:t>
            </w:r>
            <w:r w:rsidRPr="003C2A2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perspicaz </w:t>
            </w: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contenido, el contexto, el lenguaje, la estructura, la técnica, el estilo de los textos y las relaciones entre ellos </w:t>
            </w:r>
          </w:p>
          <w:p w14:paraId="1756419C" w14:textId="77777777" w:rsidR="00AC0145" w:rsidRPr="003C2A2C" w:rsidRDefault="00AC0145" w:rsidP="00AC0145">
            <w:pPr>
              <w:pStyle w:val="Pa25"/>
              <w:spacing w:after="40"/>
              <w:ind w:left="317" w:hanging="17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Analiza </w:t>
            </w:r>
            <w:r w:rsidRPr="003C2A2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perspicaz </w:t>
            </w: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los efectos de las elecciones del autor en el destinatario </w:t>
            </w:r>
          </w:p>
          <w:p w14:paraId="631FB318" w14:textId="77777777" w:rsidR="00AC0145" w:rsidRPr="003C2A2C" w:rsidRDefault="00AC0145" w:rsidP="00AC0145">
            <w:pPr>
              <w:pStyle w:val="Pa25"/>
              <w:spacing w:after="40"/>
              <w:ind w:left="317" w:hanging="17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2A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iii.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Justifica en detalle 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opiniones e ideas utilizando una gama de ejemplos y explicaciones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>exhaustivas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, y emplea terminología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>precisa</w:t>
            </w:r>
            <w:r w:rsidRPr="003C2A2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52268D1D" w14:textId="77777777" w:rsidR="005C69C7" w:rsidRPr="007D75BE" w:rsidRDefault="00AC0145" w:rsidP="00AC0145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3C2A2C">
              <w:rPr>
                <w:rFonts w:cstheme="minorHAnsi"/>
                <w:sz w:val="20"/>
                <w:szCs w:val="20"/>
              </w:rPr>
              <w:t>iv</w:t>
            </w:r>
            <w:r w:rsidRPr="00FB5094">
              <w:rPr>
                <w:rFonts w:cstheme="minorHAnsi"/>
                <w:sz w:val="20"/>
                <w:szCs w:val="20"/>
                <w:highlight w:val="yellow"/>
              </w:rPr>
              <w:t xml:space="preserve">. </w:t>
            </w:r>
            <w:r w:rsidRPr="00FB5094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>Compara y contrasta de manera perspicaz</w:t>
            </w:r>
            <w:r w:rsidRPr="00FB5094">
              <w:rPr>
                <w:rFonts w:cstheme="minorHAnsi"/>
                <w:sz w:val="20"/>
                <w:szCs w:val="20"/>
                <w:highlight w:val="yellow"/>
              </w:rPr>
              <w:t xml:space="preserve">, mediante conexiones </w:t>
            </w:r>
            <w:r w:rsidRPr="00FB5094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>detalladas</w:t>
            </w:r>
            <w:r w:rsidRPr="00FB5094">
              <w:rPr>
                <w:rFonts w:cstheme="minorHAnsi"/>
                <w:sz w:val="20"/>
                <w:szCs w:val="20"/>
                <w:highlight w:val="yellow"/>
              </w:rPr>
              <w:t>, características en géneros y textos, y entre ellos</w:t>
            </w:r>
          </w:p>
        </w:tc>
      </w:tr>
    </w:tbl>
    <w:p w14:paraId="2843869E" w14:textId="77777777" w:rsidR="00496E97" w:rsidRPr="00B45BA3" w:rsidRDefault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41901851" w14:textId="77777777" w:rsidR="005C69C7" w:rsidRPr="00B45BA3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952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7939"/>
      </w:tblGrid>
      <w:tr w:rsidR="005C69C7" w14:paraId="6D910F94" w14:textId="77777777" w:rsidTr="00FA0E31">
        <w:trPr>
          <w:trHeight w:val="200"/>
        </w:trPr>
        <w:tc>
          <w:tcPr>
            <w:tcW w:w="9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1A8C0" w14:textId="77777777" w:rsidR="00B45BA3" w:rsidRPr="00567B99" w:rsidRDefault="00A0418E" w:rsidP="00B45BA3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Criterion B: 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</w:t>
            </w:r>
            <w:r w:rsidR="006D49AB" w:rsidRPr="00AA35F0">
              <w:rPr>
                <w:rFonts w:ascii="Arial" w:eastAsia="Arial" w:hAnsi="Arial" w:cs="Arial"/>
                <w:b/>
                <w:bCs/>
                <w:sz w:val="24"/>
                <w:szCs w:val="24"/>
                <w:lang w:val="es-ES_tradnl"/>
              </w:rPr>
              <w:t>Organización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B45BA3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AB3B8F8" w14:textId="77777777" w:rsidR="00B45BA3" w:rsidRPr="00A27CA0" w:rsidRDefault="00B45BA3" w:rsidP="00B45BA3">
            <w:pPr>
              <w:pStyle w:val="Body"/>
              <w:spacing w:after="0" w:line="240" w:lineRule="auto"/>
              <w:rPr>
                <w:rFonts w:ascii="Arial" w:eastAsia="Arial" w:hAnsi="Arial" w:cs="Arial"/>
                <w:bCs/>
              </w:rPr>
            </w:pPr>
            <w:r w:rsidRPr="00A27CA0">
              <w:rPr>
                <w:rFonts w:ascii="Arial" w:eastAsia="Arial" w:hAnsi="Arial" w:cs="Arial"/>
                <w:bCs/>
              </w:rPr>
              <w:t xml:space="preserve">(Copiar todos los aspectos </w:t>
            </w:r>
            <w:r w:rsidR="00F20282">
              <w:rPr>
                <w:rFonts w:ascii="Arial" w:eastAsia="Arial" w:hAnsi="Arial" w:cs="Arial"/>
                <w:bCs/>
              </w:rPr>
              <w:t>y resaltar</w:t>
            </w:r>
            <w:r w:rsidRPr="00A27CA0">
              <w:rPr>
                <w:rFonts w:ascii="Arial" w:eastAsia="Arial" w:hAnsi="Arial" w:cs="Arial"/>
                <w:bCs/>
              </w:rPr>
              <w:t xml:space="preserve"> en </w:t>
            </w:r>
            <w:r w:rsidRPr="00A27CA0">
              <w:rPr>
                <w:rFonts w:ascii="Arial" w:eastAsia="Arial" w:hAnsi="Arial" w:cs="Arial"/>
                <w:b/>
                <w:bCs/>
              </w:rPr>
              <w:t xml:space="preserve">negrilla </w:t>
            </w:r>
            <w:r w:rsidRPr="00A27CA0">
              <w:rPr>
                <w:rFonts w:ascii="Arial" w:eastAsia="Arial" w:hAnsi="Arial" w:cs="Arial"/>
                <w:bCs/>
              </w:rPr>
              <w:t>la(s) que se evaluar</w:t>
            </w:r>
            <w:r>
              <w:rPr>
                <w:rFonts w:ascii="Arial" w:eastAsia="Arial" w:hAnsi="Arial" w:cs="Arial"/>
                <w:bCs/>
              </w:rPr>
              <w:t>á(n)</w:t>
            </w:r>
          </w:p>
          <w:p w14:paraId="0BCBFF87" w14:textId="77777777" w:rsidR="00B8751D" w:rsidRPr="00B8751D" w:rsidRDefault="00B8751D" w:rsidP="00AA35F0">
            <w:pPr>
              <w:pStyle w:val="Body"/>
              <w:numPr>
                <w:ilvl w:val="0"/>
                <w:numId w:val="32"/>
              </w:numPr>
              <w:spacing w:after="0" w:line="240" w:lineRule="auto"/>
              <w:rPr>
                <w:rFonts w:ascii="Arial"/>
                <w:sz w:val="20"/>
                <w:szCs w:val="20"/>
                <w:lang w:val="es-ES_tradnl"/>
              </w:rPr>
            </w:pPr>
            <w:r w:rsidRPr="00B8751D">
              <w:rPr>
                <w:rFonts w:ascii="Arial"/>
                <w:sz w:val="20"/>
                <w:szCs w:val="20"/>
                <w:lang w:val="es-ES_tradnl"/>
              </w:rPr>
              <w:t>Usar estructuras organizativas adecuadas al contexto y la intenci</w:t>
            </w:r>
            <w:r w:rsidRPr="00B8751D">
              <w:rPr>
                <w:rFonts w:ascii="Arial"/>
                <w:sz w:val="20"/>
                <w:szCs w:val="20"/>
                <w:lang w:val="es-ES_tradnl"/>
              </w:rPr>
              <w:t>ó</w:t>
            </w:r>
            <w:r w:rsidRPr="00B8751D">
              <w:rPr>
                <w:rFonts w:ascii="Arial"/>
                <w:sz w:val="20"/>
                <w:szCs w:val="20"/>
                <w:lang w:val="es-ES_tradnl"/>
              </w:rPr>
              <w:t xml:space="preserve">n </w:t>
            </w:r>
            <w:r w:rsidRPr="00B8751D">
              <w:rPr>
                <w:rFonts w:ascii="MS Mincho" w:eastAsia="MS Mincho" w:hAnsi="MS Mincho" w:cs="MS Mincho"/>
                <w:sz w:val="20"/>
                <w:szCs w:val="20"/>
                <w:lang w:val="es-ES_tradnl"/>
              </w:rPr>
              <w:t> </w:t>
            </w:r>
          </w:p>
          <w:p w14:paraId="2C169411" w14:textId="77777777" w:rsidR="00B8751D" w:rsidRPr="00B8751D" w:rsidRDefault="00B8751D" w:rsidP="00AA35F0">
            <w:pPr>
              <w:pStyle w:val="Body"/>
              <w:numPr>
                <w:ilvl w:val="0"/>
                <w:numId w:val="32"/>
              </w:numPr>
              <w:spacing w:after="0" w:line="240" w:lineRule="auto"/>
              <w:rPr>
                <w:rFonts w:ascii="Arial"/>
                <w:sz w:val="20"/>
                <w:szCs w:val="20"/>
                <w:lang w:val="es-ES_tradnl"/>
              </w:rPr>
            </w:pPr>
            <w:r w:rsidRPr="00B8751D">
              <w:rPr>
                <w:rFonts w:ascii="Arial"/>
                <w:sz w:val="20"/>
                <w:szCs w:val="20"/>
                <w:lang w:val="es-ES_tradnl"/>
              </w:rPr>
              <w:t>Organizar opiniones e ideas de manera coherente y l</w:t>
            </w:r>
            <w:r w:rsidRPr="00B8751D">
              <w:rPr>
                <w:rFonts w:ascii="Arial"/>
                <w:sz w:val="20"/>
                <w:szCs w:val="20"/>
                <w:lang w:val="es-ES_tradnl"/>
              </w:rPr>
              <w:t>ó</w:t>
            </w:r>
            <w:r w:rsidRPr="00B8751D">
              <w:rPr>
                <w:rFonts w:ascii="Arial"/>
                <w:sz w:val="20"/>
                <w:szCs w:val="20"/>
                <w:lang w:val="es-ES_tradnl"/>
              </w:rPr>
              <w:t xml:space="preserve">gica </w:t>
            </w:r>
            <w:r w:rsidRPr="00B8751D">
              <w:rPr>
                <w:rFonts w:ascii="MS Mincho" w:eastAsia="MS Mincho" w:hAnsi="MS Mincho" w:cs="MS Mincho"/>
                <w:sz w:val="20"/>
                <w:szCs w:val="20"/>
                <w:lang w:val="es-ES_tradnl"/>
              </w:rPr>
              <w:t> </w:t>
            </w:r>
          </w:p>
          <w:p w14:paraId="793B2897" w14:textId="77777777" w:rsidR="005C69C7" w:rsidRPr="00B8751D" w:rsidRDefault="00B8751D" w:rsidP="00AA35F0">
            <w:pPr>
              <w:pStyle w:val="Body"/>
              <w:numPr>
                <w:ilvl w:val="0"/>
                <w:numId w:val="32"/>
              </w:numPr>
              <w:spacing w:after="0" w:line="240" w:lineRule="auto"/>
              <w:rPr>
                <w:rFonts w:ascii="Arial"/>
                <w:sz w:val="20"/>
                <w:szCs w:val="20"/>
                <w:lang w:val="es-ES_tradnl"/>
              </w:rPr>
            </w:pPr>
            <w:r w:rsidRPr="00B8751D">
              <w:rPr>
                <w:rFonts w:ascii="Arial"/>
                <w:sz w:val="20"/>
                <w:szCs w:val="20"/>
                <w:lang w:val="es-ES_tradnl"/>
              </w:rPr>
              <w:t>Usar herramientas de formato y de inclusi</w:t>
            </w:r>
            <w:r w:rsidRPr="00B8751D">
              <w:rPr>
                <w:rFonts w:ascii="Arial"/>
                <w:sz w:val="20"/>
                <w:szCs w:val="20"/>
                <w:lang w:val="es-ES_tradnl"/>
              </w:rPr>
              <w:t>ó</w:t>
            </w:r>
            <w:r w:rsidRPr="00B8751D">
              <w:rPr>
                <w:rFonts w:ascii="Arial"/>
                <w:sz w:val="20"/>
                <w:szCs w:val="20"/>
                <w:lang w:val="es-ES_tradnl"/>
              </w:rPr>
              <w:t>n de referencias para crear un estilo de presentaci</w:t>
            </w:r>
            <w:r w:rsidRPr="00B8751D">
              <w:rPr>
                <w:rFonts w:ascii="Arial"/>
                <w:sz w:val="20"/>
                <w:szCs w:val="20"/>
                <w:lang w:val="es-ES_tradnl"/>
              </w:rPr>
              <w:t>ó</w:t>
            </w:r>
            <w:r w:rsidRPr="00B8751D">
              <w:rPr>
                <w:rFonts w:ascii="Arial"/>
                <w:sz w:val="20"/>
                <w:szCs w:val="20"/>
                <w:lang w:val="es-ES_tradnl"/>
              </w:rPr>
              <w:t>n adecuado al contexto y la intenci</w:t>
            </w:r>
            <w:r w:rsidRPr="00B8751D">
              <w:rPr>
                <w:rFonts w:ascii="Arial"/>
                <w:sz w:val="20"/>
                <w:szCs w:val="20"/>
                <w:lang w:val="es-ES_tradnl"/>
              </w:rPr>
              <w:t>ó</w:t>
            </w:r>
            <w:r w:rsidRPr="00B8751D">
              <w:rPr>
                <w:rFonts w:ascii="Arial"/>
                <w:sz w:val="20"/>
                <w:szCs w:val="20"/>
                <w:lang w:val="es-ES_tradnl"/>
              </w:rPr>
              <w:t xml:space="preserve">n </w:t>
            </w:r>
            <w:r w:rsidRPr="00B8751D">
              <w:rPr>
                <w:rFonts w:ascii="MS Mincho" w:eastAsia="MS Mincho" w:hAnsi="MS Mincho" w:cs="MS Mincho"/>
                <w:sz w:val="20"/>
                <w:szCs w:val="20"/>
                <w:lang w:val="es-ES_tradnl"/>
              </w:rPr>
              <w:t> </w:t>
            </w:r>
          </w:p>
        </w:tc>
      </w:tr>
      <w:tr w:rsidR="00FA0E31" w14:paraId="7A6285C9" w14:textId="77777777" w:rsidTr="00FA0E31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FA22A" w14:textId="77777777"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D19C5" w14:textId="77777777"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FA0E31" w:rsidRPr="00173702" w14:paraId="6234BA6F" w14:textId="77777777" w:rsidTr="00FA0E31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36D87" w14:textId="77777777" w:rsidR="00496E97" w:rsidRDefault="00496E97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D911B" w14:textId="77777777" w:rsidR="00496E97" w:rsidRPr="00F20282" w:rsidRDefault="00F20282" w:rsidP="00496E97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FA0E31" w:rsidRPr="00173702" w14:paraId="4F31525C" w14:textId="77777777" w:rsidTr="00FA0E31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11775" w14:textId="77777777" w:rsidR="00496E97" w:rsidRDefault="00496E97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A2E5" w14:textId="77777777" w:rsidR="009C3A3A" w:rsidRPr="006F51E2" w:rsidRDefault="009C3A3A" w:rsidP="009C3A3A">
            <w:pPr>
              <w:pStyle w:val="Pa29"/>
              <w:spacing w:after="1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2E6EF84B" w14:textId="77777777" w:rsidR="009C3A3A" w:rsidRPr="006F51E2" w:rsidRDefault="009C3A3A" w:rsidP="009C3A3A">
            <w:pPr>
              <w:pStyle w:val="Pa25"/>
              <w:spacing w:after="40"/>
              <w:ind w:left="459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Usa estructuras organizativas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mínimas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aunque pueden no siempre ser adecuadas al contexto y la intención </w:t>
            </w:r>
          </w:p>
          <w:p w14:paraId="72382B90" w14:textId="77777777" w:rsidR="009C3A3A" w:rsidRPr="006F51E2" w:rsidRDefault="009C3A3A" w:rsidP="009C3A3A">
            <w:pPr>
              <w:pStyle w:val="Pa25"/>
              <w:spacing w:after="40"/>
              <w:ind w:left="459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Organiza opiniones e ideas con un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grado mínimo de coherencia y lógica </w:t>
            </w:r>
          </w:p>
          <w:p w14:paraId="6FEC16BD" w14:textId="77777777" w:rsidR="00496E97" w:rsidRPr="003645D3" w:rsidRDefault="009C3A3A" w:rsidP="009C3A3A">
            <w:pPr>
              <w:pStyle w:val="Body"/>
              <w:widowControl w:val="0"/>
              <w:spacing w:after="0" w:line="240" w:lineRule="auto"/>
              <w:jc w:val="both"/>
              <w:rPr>
                <w:rFonts w:ascii="Arial"/>
                <w:sz w:val="20"/>
                <w:szCs w:val="20"/>
              </w:rPr>
            </w:pPr>
            <w:r w:rsidRPr="006F51E2">
              <w:rPr>
                <w:rFonts w:cstheme="minorHAnsi"/>
                <w:sz w:val="20"/>
                <w:szCs w:val="20"/>
              </w:rPr>
              <w:t xml:space="preserve">iii. </w:t>
            </w:r>
            <w:r w:rsidRPr="0035725A">
              <w:rPr>
                <w:rFonts w:cstheme="minorHAnsi"/>
                <w:sz w:val="20"/>
                <w:szCs w:val="20"/>
                <w:highlight w:val="yellow"/>
              </w:rPr>
              <w:t xml:space="preserve">Usa </w:t>
            </w:r>
            <w:r w:rsidRPr="0035725A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 xml:space="preserve">mínimamente </w:t>
            </w:r>
            <w:r w:rsidRPr="0035725A">
              <w:rPr>
                <w:rFonts w:cstheme="minorHAnsi"/>
                <w:sz w:val="20"/>
                <w:szCs w:val="20"/>
                <w:highlight w:val="yellow"/>
              </w:rPr>
              <w:t xml:space="preserve">herramientas de formato y de inclusión de referencias para crear un estilo de presentación que puede </w:t>
            </w:r>
            <w:r w:rsidRPr="0035725A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 xml:space="preserve">no siempre ser adecuado </w:t>
            </w:r>
            <w:r w:rsidRPr="0035725A">
              <w:rPr>
                <w:rFonts w:cstheme="minorHAnsi"/>
                <w:sz w:val="20"/>
                <w:szCs w:val="20"/>
                <w:highlight w:val="yellow"/>
              </w:rPr>
              <w:t>al contexto y la intención</w:t>
            </w:r>
          </w:p>
        </w:tc>
      </w:tr>
      <w:tr w:rsidR="00FA0E31" w:rsidRPr="00173702" w14:paraId="7E2DC3D2" w14:textId="77777777" w:rsidTr="00FA0E31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17D72" w14:textId="77777777" w:rsidR="00496E97" w:rsidRDefault="00496E97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65914" w14:textId="77777777" w:rsidR="009C3A3A" w:rsidRPr="006F51E2" w:rsidRDefault="009C3A3A" w:rsidP="009C3A3A">
            <w:pPr>
              <w:pStyle w:val="Pa29"/>
              <w:spacing w:after="1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1BB425DD" w14:textId="77777777" w:rsidR="009C3A3A" w:rsidRPr="006F51E2" w:rsidRDefault="009C3A3A" w:rsidP="009C3A3A">
            <w:pPr>
              <w:pStyle w:val="Pa25"/>
              <w:spacing w:after="40"/>
              <w:ind w:left="459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Usa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adecuada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estructuras organizativas que se adecuan al contexto y la intención </w:t>
            </w:r>
          </w:p>
          <w:p w14:paraId="691D61B4" w14:textId="77777777" w:rsidR="009C3A3A" w:rsidRPr="006F51E2" w:rsidRDefault="009C3A3A" w:rsidP="009C3A3A">
            <w:pPr>
              <w:pStyle w:val="Pa25"/>
              <w:spacing w:after="40"/>
              <w:ind w:left="459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Organiza opiniones e ideas con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cierto grado de coherencia y lógica </w:t>
            </w:r>
          </w:p>
          <w:p w14:paraId="273A2F1A" w14:textId="77777777" w:rsidR="00496E97" w:rsidRPr="00B45BA3" w:rsidRDefault="009C3A3A" w:rsidP="009C3A3A">
            <w:pPr>
              <w:pStyle w:val="Body"/>
              <w:widowControl w:val="0"/>
              <w:spacing w:after="0" w:line="240" w:lineRule="auto"/>
            </w:pPr>
            <w:r w:rsidRPr="006F51E2">
              <w:rPr>
                <w:rFonts w:asciiTheme="minorHAnsi" w:hAnsiTheme="minorHAnsi" w:cstheme="minorHAnsi"/>
                <w:sz w:val="20"/>
                <w:szCs w:val="20"/>
              </w:rPr>
              <w:t xml:space="preserve">iii. </w:t>
            </w:r>
            <w:r w:rsidRPr="0035725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Usa </w:t>
            </w:r>
            <w:r w:rsidRPr="0035725A"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 xml:space="preserve">de manera adecuada </w:t>
            </w:r>
            <w:r w:rsidRPr="0035725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herramientas de formato y de inclusión de referencias para crear un estilo de presentación adecuado al contexto y la intención</w:t>
            </w:r>
          </w:p>
        </w:tc>
      </w:tr>
      <w:tr w:rsidR="00FA0E31" w:rsidRPr="00173702" w14:paraId="6110DAEE" w14:textId="77777777" w:rsidTr="00FA0E31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E4527" w14:textId="77777777" w:rsidR="00496E97" w:rsidRDefault="00496E97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lastRenderedPageBreak/>
              <w:t>5-6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FB85D" w14:textId="77777777" w:rsidR="009C3A3A" w:rsidRPr="006F51E2" w:rsidRDefault="009C3A3A" w:rsidP="009C3A3A">
            <w:pPr>
              <w:pStyle w:val="Pa29"/>
              <w:spacing w:after="1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5B00C7C3" w14:textId="77777777" w:rsidR="009C3A3A" w:rsidRPr="006F51E2" w:rsidRDefault="009C3A3A" w:rsidP="009C3A3A">
            <w:pPr>
              <w:pStyle w:val="Pa25"/>
              <w:spacing w:after="40"/>
              <w:ind w:left="459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Usa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competente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estructuras organizativas adecuadas al contexto y la intención </w:t>
            </w:r>
          </w:p>
          <w:p w14:paraId="47FC66F8" w14:textId="77777777" w:rsidR="009C3A3A" w:rsidRPr="006F51E2" w:rsidRDefault="009C3A3A" w:rsidP="009C3A3A">
            <w:pPr>
              <w:pStyle w:val="Pa25"/>
              <w:spacing w:after="40"/>
              <w:ind w:left="459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Organiza opiniones e ideas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una manera coherente y lógica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donde las ideas se basan unas en otras </w:t>
            </w:r>
          </w:p>
          <w:p w14:paraId="39071DD9" w14:textId="77777777" w:rsidR="00496E97" w:rsidRPr="00B45BA3" w:rsidRDefault="009C3A3A" w:rsidP="009C3A3A">
            <w:pPr>
              <w:pStyle w:val="Body"/>
              <w:widowControl w:val="0"/>
              <w:spacing w:after="0" w:line="240" w:lineRule="auto"/>
            </w:pPr>
            <w:r w:rsidRPr="0035725A">
              <w:rPr>
                <w:rFonts w:cstheme="minorHAnsi"/>
                <w:sz w:val="20"/>
                <w:szCs w:val="20"/>
                <w:highlight w:val="yellow"/>
              </w:rPr>
              <w:t xml:space="preserve">iii. Usa </w:t>
            </w:r>
            <w:r w:rsidRPr="0035725A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 xml:space="preserve">de manera competente </w:t>
            </w:r>
            <w:r w:rsidRPr="0035725A">
              <w:rPr>
                <w:rFonts w:cstheme="minorHAnsi"/>
                <w:sz w:val="20"/>
                <w:szCs w:val="20"/>
                <w:highlight w:val="yellow"/>
              </w:rPr>
              <w:t>herramientas de formato y de inclusión de referencias para crear un estilo de presentación adecuado al contexto y la intención</w:t>
            </w:r>
          </w:p>
        </w:tc>
      </w:tr>
      <w:tr w:rsidR="00FA0E31" w:rsidRPr="00173702" w14:paraId="16BC4616" w14:textId="77777777" w:rsidTr="00FA0E31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BD924" w14:textId="77777777" w:rsidR="00496E97" w:rsidRDefault="00496E97" w:rsidP="00FA0E31">
            <w:pPr>
              <w:pStyle w:val="Body"/>
              <w:spacing w:after="0" w:line="240" w:lineRule="auto"/>
              <w:ind w:right="608"/>
              <w:jc w:val="right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61D83" w14:textId="77777777" w:rsidR="009C3A3A" w:rsidRPr="006F51E2" w:rsidRDefault="009C3A3A" w:rsidP="009C3A3A">
            <w:pPr>
              <w:pStyle w:val="Pa29"/>
              <w:spacing w:after="1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 es capaz de: </w:t>
            </w:r>
          </w:p>
          <w:p w14:paraId="4296DF7D" w14:textId="77777777" w:rsidR="009C3A3A" w:rsidRPr="006F51E2" w:rsidRDefault="009C3A3A" w:rsidP="009C3A3A">
            <w:pPr>
              <w:pStyle w:val="Pa25"/>
              <w:spacing w:after="40"/>
              <w:ind w:left="459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Usa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sofisticada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estructuras organizativas que se adecuan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eficazmente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al contexto y la intención </w:t>
            </w:r>
          </w:p>
          <w:p w14:paraId="3108A165" w14:textId="77777777" w:rsidR="009C3A3A" w:rsidRPr="006F51E2" w:rsidRDefault="009C3A3A" w:rsidP="009C3A3A">
            <w:pPr>
              <w:pStyle w:val="Pa25"/>
              <w:spacing w:after="40"/>
              <w:ind w:left="459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ii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. Organiza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eficazmente 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opiniones e ideas de una manera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constante, coherente y lógica 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donde las ideas se basan unas en otras de forma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>sofisticada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33246826" w14:textId="77777777" w:rsidR="00496E97" w:rsidRPr="00B45BA3" w:rsidRDefault="009C3A3A" w:rsidP="009C3A3A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B5094">
              <w:rPr>
                <w:rFonts w:cstheme="minorHAnsi"/>
                <w:sz w:val="20"/>
                <w:szCs w:val="20"/>
                <w:highlight w:val="yellow"/>
              </w:rPr>
              <w:t xml:space="preserve">iii. Hace un uso </w:t>
            </w:r>
            <w:r w:rsidRPr="00FB5094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 xml:space="preserve">excelente </w:t>
            </w:r>
            <w:r w:rsidRPr="00FB5094">
              <w:rPr>
                <w:rFonts w:cstheme="minorHAnsi"/>
                <w:sz w:val="20"/>
                <w:szCs w:val="20"/>
                <w:highlight w:val="yellow"/>
              </w:rPr>
              <w:t xml:space="preserve">de herramientas de formato y de inclusión de referencias para crear un estilo de presentación </w:t>
            </w:r>
            <w:r w:rsidRPr="00FB5094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>eficaz</w:t>
            </w:r>
          </w:p>
        </w:tc>
      </w:tr>
    </w:tbl>
    <w:p w14:paraId="4FD96A05" w14:textId="77777777"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62C52C36" w14:textId="77777777" w:rsidR="005C69C7" w:rsidRPr="00B45BA3" w:rsidRDefault="00A0418E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  <w:r w:rsidRPr="00B45BA3">
        <w:rPr>
          <w:rFonts w:ascii="Arial" w:eastAsia="Arial" w:hAnsi="Arial" w:cs="Arial"/>
          <w:b/>
          <w:bCs/>
          <w:sz w:val="16"/>
          <w:szCs w:val="16"/>
        </w:rPr>
        <w:t xml:space="preserve"> </w:t>
      </w:r>
    </w:p>
    <w:p w14:paraId="51B37734" w14:textId="77777777"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6CF0F0D0" w14:textId="77777777"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72533D1E" w14:textId="77777777" w:rsidR="00567B99" w:rsidRPr="00B45BA3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67B99" w14:paraId="3A381449" w14:textId="77777777" w:rsidTr="00B45BA3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C94EA" w14:textId="77777777" w:rsidR="00B45BA3" w:rsidRPr="00567B99" w:rsidRDefault="00567B99" w:rsidP="00B45BA3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Criterion D: 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(Nombre)</w:t>
            </w:r>
            <w:r w:rsidR="00B45BA3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40C9E04D" w14:textId="77777777" w:rsidR="00B45BA3" w:rsidRPr="00A27CA0" w:rsidRDefault="00B45BA3" w:rsidP="00B45BA3">
            <w:pPr>
              <w:pStyle w:val="Body"/>
              <w:spacing w:after="0" w:line="240" w:lineRule="auto"/>
              <w:rPr>
                <w:rFonts w:ascii="Arial" w:eastAsia="Arial" w:hAnsi="Arial" w:cs="Arial"/>
                <w:bCs/>
              </w:rPr>
            </w:pPr>
            <w:r w:rsidRPr="00A27CA0">
              <w:rPr>
                <w:rFonts w:ascii="Arial" w:eastAsia="Arial" w:hAnsi="Arial" w:cs="Arial"/>
                <w:bCs/>
              </w:rPr>
              <w:t xml:space="preserve">(Copiar todos los aspectos </w:t>
            </w:r>
            <w:r>
              <w:rPr>
                <w:rFonts w:ascii="Arial" w:eastAsia="Arial" w:hAnsi="Arial" w:cs="Arial"/>
                <w:bCs/>
              </w:rPr>
              <w:t>y</w:t>
            </w:r>
            <w:r w:rsidRPr="00A27CA0">
              <w:rPr>
                <w:rFonts w:ascii="Arial" w:eastAsia="Arial" w:hAnsi="Arial" w:cs="Arial"/>
                <w:bCs/>
              </w:rPr>
              <w:t xml:space="preserve"> </w:t>
            </w:r>
            <w:r w:rsidR="00F20282">
              <w:rPr>
                <w:rFonts w:ascii="Arial" w:eastAsia="Arial" w:hAnsi="Arial" w:cs="Arial"/>
                <w:bCs/>
              </w:rPr>
              <w:t xml:space="preserve">resaltar </w:t>
            </w:r>
            <w:r w:rsidRPr="00A27CA0">
              <w:rPr>
                <w:rFonts w:ascii="Arial" w:eastAsia="Arial" w:hAnsi="Arial" w:cs="Arial"/>
                <w:bCs/>
              </w:rPr>
              <w:t xml:space="preserve">en </w:t>
            </w:r>
            <w:r w:rsidRPr="00A27CA0">
              <w:rPr>
                <w:rFonts w:ascii="Arial" w:eastAsia="Arial" w:hAnsi="Arial" w:cs="Arial"/>
                <w:b/>
                <w:bCs/>
              </w:rPr>
              <w:t xml:space="preserve">negrilla </w:t>
            </w:r>
            <w:r w:rsidRPr="00A27CA0">
              <w:rPr>
                <w:rFonts w:ascii="Arial" w:eastAsia="Arial" w:hAnsi="Arial" w:cs="Arial"/>
                <w:bCs/>
              </w:rPr>
              <w:t>la(s) que se evaluar</w:t>
            </w:r>
            <w:r>
              <w:rPr>
                <w:rFonts w:ascii="Arial" w:eastAsia="Arial" w:hAnsi="Arial" w:cs="Arial"/>
                <w:bCs/>
              </w:rPr>
              <w:t>á(n)</w:t>
            </w:r>
          </w:p>
          <w:p w14:paraId="1BAEB73A" w14:textId="77777777" w:rsidR="00FA0E31" w:rsidRPr="00FA0E31" w:rsidRDefault="00FA0E31" w:rsidP="00FA0E31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33"/>
              </w:tabs>
              <w:autoSpaceDE w:val="0"/>
              <w:autoSpaceDN w:val="0"/>
              <w:adjustRightInd w:val="0"/>
              <w:spacing w:line="300" w:lineRule="atLeast"/>
              <w:ind w:hanging="720"/>
              <w:rPr>
                <w:rFonts w:ascii="Arial" w:hAnsi="Arial" w:cs="Arial"/>
                <w:sz w:val="20"/>
                <w:szCs w:val="20"/>
                <w:lang w:val="es-ES_tradnl" w:eastAsia="es-CO"/>
              </w:rPr>
            </w:pPr>
            <w:r>
              <w:rPr>
                <w:rFonts w:ascii="Times" w:hAnsi="Times" w:cs="Times"/>
                <w:sz w:val="26"/>
                <w:szCs w:val="26"/>
                <w:lang w:val="es-ES_tradnl" w:eastAsia="es-CO"/>
              </w:rPr>
              <w:t>U</w:t>
            </w:r>
            <w:r w:rsidRPr="00FA0E31">
              <w:rPr>
                <w:rFonts w:ascii="Arial" w:hAnsi="Arial" w:cs="Arial"/>
                <w:sz w:val="20"/>
                <w:szCs w:val="20"/>
                <w:lang w:val="es-ES_tradnl" w:eastAsia="es-CO"/>
              </w:rPr>
              <w:t xml:space="preserve">sar un vocabulario, estructuras sintácticas y formas de expresión apropiados y variados </w:t>
            </w:r>
            <w:r w:rsidRPr="00FA0E31">
              <w:rPr>
                <w:rFonts w:ascii="MS Mincho" w:eastAsia="MS Mincho" w:hAnsi="MS Mincho" w:cs="MS Mincho"/>
                <w:sz w:val="20"/>
                <w:szCs w:val="20"/>
                <w:lang w:val="es-ES_tradnl" w:eastAsia="es-CO"/>
              </w:rPr>
              <w:t> </w:t>
            </w:r>
          </w:p>
          <w:p w14:paraId="18B7E9F7" w14:textId="77777777" w:rsidR="00FA0E31" w:rsidRPr="00FA0E31" w:rsidRDefault="00FA0E31" w:rsidP="00FA0E31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00" w:lineRule="atLeast"/>
              <w:ind w:hanging="720"/>
              <w:rPr>
                <w:rFonts w:ascii="Arial" w:hAnsi="Arial" w:cs="Arial"/>
                <w:sz w:val="20"/>
                <w:szCs w:val="20"/>
                <w:lang w:val="es-ES_tradnl" w:eastAsia="es-CO"/>
              </w:rPr>
            </w:pPr>
            <w:r w:rsidRPr="00FA0E31">
              <w:rPr>
                <w:rFonts w:ascii="Arial" w:hAnsi="Arial" w:cs="Arial"/>
                <w:sz w:val="20"/>
                <w:szCs w:val="20"/>
                <w:lang w:val="es-ES_tradnl" w:eastAsia="es-CO"/>
              </w:rPr>
              <w:t xml:space="preserve">Escribir y hablar empleando un registro y un estilo apropiados </w:t>
            </w:r>
            <w:r w:rsidRPr="00FA0E31">
              <w:rPr>
                <w:rFonts w:ascii="MS Mincho" w:eastAsia="MS Mincho" w:hAnsi="MS Mincho" w:cs="MS Mincho"/>
                <w:sz w:val="20"/>
                <w:szCs w:val="20"/>
                <w:lang w:val="es-ES_tradnl" w:eastAsia="es-CO"/>
              </w:rPr>
              <w:t> </w:t>
            </w:r>
          </w:p>
          <w:p w14:paraId="62975D8E" w14:textId="77777777" w:rsidR="00FA0E31" w:rsidRPr="00FA0E31" w:rsidRDefault="00FA0E31" w:rsidP="00FA0E31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374"/>
              </w:tabs>
              <w:autoSpaceDE w:val="0"/>
              <w:autoSpaceDN w:val="0"/>
              <w:adjustRightInd w:val="0"/>
              <w:spacing w:line="300" w:lineRule="atLeast"/>
              <w:ind w:hanging="720"/>
              <w:rPr>
                <w:rFonts w:ascii="Arial" w:hAnsi="Arial" w:cs="Arial"/>
                <w:sz w:val="20"/>
                <w:szCs w:val="20"/>
                <w:lang w:val="es-ES_tradnl" w:eastAsia="es-CO"/>
              </w:rPr>
            </w:pPr>
            <w:r w:rsidRPr="00FA0E31">
              <w:rPr>
                <w:rFonts w:ascii="Arial" w:hAnsi="Arial" w:cs="Arial"/>
                <w:sz w:val="20"/>
                <w:szCs w:val="20"/>
                <w:lang w:val="es-ES_tradnl" w:eastAsia="es-CO"/>
              </w:rPr>
              <w:t xml:space="preserve">Usar una gramática, sintaxis y puntuación correctas </w:t>
            </w:r>
            <w:r w:rsidRPr="00FA0E31">
              <w:rPr>
                <w:rFonts w:ascii="MS Mincho" w:eastAsia="MS Mincho" w:hAnsi="MS Mincho" w:cs="MS Mincho"/>
                <w:sz w:val="20"/>
                <w:szCs w:val="20"/>
                <w:lang w:val="es-ES_tradnl" w:eastAsia="es-CO"/>
              </w:rPr>
              <w:t> </w:t>
            </w:r>
          </w:p>
          <w:p w14:paraId="63ECEC99" w14:textId="77777777" w:rsidR="00FA0E31" w:rsidRPr="00FA0E31" w:rsidRDefault="00FA0E31" w:rsidP="00FA0E31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00" w:lineRule="atLeast"/>
              <w:ind w:left="658" w:hanging="720"/>
              <w:rPr>
                <w:rFonts w:ascii="Arial" w:hAnsi="Arial" w:cs="Arial"/>
                <w:sz w:val="20"/>
                <w:szCs w:val="20"/>
                <w:lang w:val="es-ES_tradnl" w:eastAsia="es-CO"/>
              </w:rPr>
            </w:pPr>
            <w:r w:rsidRPr="00FA0E31">
              <w:rPr>
                <w:rFonts w:ascii="Arial" w:hAnsi="Arial" w:cs="Arial"/>
                <w:sz w:val="20"/>
                <w:szCs w:val="20"/>
                <w:lang w:val="es-ES_tradnl" w:eastAsia="es-CO"/>
              </w:rPr>
              <w:t>Usar una ortografía (en las lenguas de escritura fonética) o caligrafía (en las leng</w:t>
            </w:r>
            <w:r>
              <w:rPr>
                <w:rFonts w:ascii="Arial" w:hAnsi="Arial" w:cs="Arial"/>
                <w:sz w:val="20"/>
                <w:szCs w:val="20"/>
                <w:lang w:val="es-ES_tradnl" w:eastAsia="es-CO"/>
              </w:rPr>
              <w:t xml:space="preserve">uas de escritura ideográfica) y </w:t>
            </w:r>
            <w:r w:rsidRPr="00FA0E31">
              <w:rPr>
                <w:rFonts w:ascii="Arial" w:hAnsi="Arial" w:cs="Arial"/>
                <w:sz w:val="20"/>
                <w:szCs w:val="20"/>
                <w:lang w:val="es-ES_tradnl" w:eastAsia="es-CO"/>
              </w:rPr>
              <w:t xml:space="preserve">pronunciación precisas </w:t>
            </w:r>
            <w:r w:rsidRPr="00FA0E31">
              <w:rPr>
                <w:rFonts w:ascii="MS Mincho" w:eastAsia="MS Mincho" w:hAnsi="MS Mincho" w:cs="MS Mincho"/>
                <w:sz w:val="20"/>
                <w:szCs w:val="20"/>
                <w:lang w:val="es-ES_tradnl" w:eastAsia="es-CO"/>
              </w:rPr>
              <w:t> </w:t>
            </w:r>
          </w:p>
          <w:p w14:paraId="133D8586" w14:textId="77777777" w:rsidR="00567B99" w:rsidRPr="00FA0E31" w:rsidRDefault="00FA0E31" w:rsidP="00FA0E31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00" w:lineRule="atLeast"/>
              <w:ind w:hanging="720"/>
              <w:rPr>
                <w:rFonts w:ascii="Arial" w:hAnsi="Arial" w:cs="Arial"/>
                <w:sz w:val="20"/>
                <w:szCs w:val="20"/>
                <w:lang w:val="es-ES_tradnl" w:eastAsia="es-CO"/>
              </w:rPr>
            </w:pPr>
            <w:r w:rsidRPr="00FA0E31">
              <w:rPr>
                <w:rFonts w:ascii="Arial" w:hAnsi="Arial" w:cs="Arial"/>
                <w:sz w:val="20"/>
                <w:szCs w:val="20"/>
                <w:lang w:val="es-ES_tradnl" w:eastAsia="es-CO"/>
              </w:rPr>
              <w:t xml:space="preserve">Usar técnicas de comunicación no verbal apropiadas </w:t>
            </w:r>
            <w:r w:rsidRPr="00FA0E31">
              <w:rPr>
                <w:rFonts w:ascii="MS Mincho" w:eastAsia="MS Mincho" w:hAnsi="MS Mincho" w:cs="MS Mincho"/>
                <w:sz w:val="20"/>
                <w:szCs w:val="20"/>
                <w:lang w:val="es-ES_tradnl" w:eastAsia="es-CO"/>
              </w:rPr>
              <w:t> </w:t>
            </w:r>
          </w:p>
        </w:tc>
      </w:tr>
      <w:tr w:rsidR="00B45BA3" w14:paraId="12849C34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0D9D" w14:textId="77777777"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9F264" w14:textId="77777777"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B45BA3" w:rsidRPr="00173702" w14:paraId="2141331D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94160" w14:textId="77777777"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DA21E" w14:textId="77777777" w:rsidR="00B45BA3" w:rsidRPr="00F20282" w:rsidRDefault="00F20282" w:rsidP="00B45BA3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B45BA3" w:rsidRPr="00173702" w14:paraId="5B666204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2ADAF" w14:textId="77777777" w:rsidR="00B45BA3" w:rsidRDefault="00B45BA3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DFDB9" w14:textId="77777777" w:rsidR="00431868" w:rsidRPr="006F51E2" w:rsidRDefault="00431868" w:rsidP="00431868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2A5B724F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Usa una gama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limitada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vocabulario y formas de expresión apropiados </w:t>
            </w:r>
          </w:p>
          <w:p w14:paraId="113CFAD9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Escribe y habla empleando un registro y un estilo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inapropiados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que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no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se adecuan al contexto y la intención </w:t>
            </w:r>
          </w:p>
          <w:p w14:paraId="6B700882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iii. Usa la gramática, sintaxis y puntuación con una precisión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limitada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; los errores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 menudo dificultan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la comunicación </w:t>
            </w:r>
          </w:p>
          <w:p w14:paraId="44034D7A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iv. Usa la ortografía/caligrafía y pronunciación con una precisión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limitada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; los errores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 menudo dificultan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la comunicación </w:t>
            </w:r>
          </w:p>
          <w:p w14:paraId="4DC00AAD" w14:textId="77777777" w:rsidR="00B45BA3" w:rsidRPr="00B45BA3" w:rsidRDefault="00431868" w:rsidP="00431868">
            <w:pPr>
              <w:pStyle w:val="Body"/>
              <w:widowControl w:val="0"/>
              <w:spacing w:after="0" w:line="240" w:lineRule="auto"/>
            </w:pPr>
            <w:r>
              <w:rPr>
                <w:rFonts w:cstheme="minorHAnsi"/>
                <w:sz w:val="20"/>
                <w:szCs w:val="20"/>
              </w:rPr>
              <w:t xml:space="preserve">    </w:t>
            </w:r>
            <w:r w:rsidRPr="006F51E2">
              <w:rPr>
                <w:rFonts w:cstheme="minorHAnsi"/>
                <w:sz w:val="20"/>
                <w:szCs w:val="20"/>
              </w:rPr>
              <w:t xml:space="preserve">v. Usa </w:t>
            </w:r>
            <w:r w:rsidRPr="006F51E2">
              <w:rPr>
                <w:rFonts w:cstheme="minorHAnsi"/>
                <w:b/>
                <w:bCs/>
                <w:sz w:val="20"/>
                <w:szCs w:val="20"/>
              </w:rPr>
              <w:t xml:space="preserve">de manera limitada y/o inapropiada </w:t>
            </w:r>
            <w:r w:rsidRPr="006F51E2">
              <w:rPr>
                <w:rFonts w:cstheme="minorHAnsi"/>
                <w:sz w:val="20"/>
                <w:szCs w:val="20"/>
              </w:rPr>
              <w:t>técnicas</w:t>
            </w:r>
          </w:p>
        </w:tc>
      </w:tr>
      <w:tr w:rsidR="00B45BA3" w:rsidRPr="00173702" w14:paraId="018D7D64" w14:textId="77777777" w:rsidTr="00FA0E31">
        <w:trPr>
          <w:trHeight w:val="46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B2520" w14:textId="77777777" w:rsidR="00B45BA3" w:rsidRDefault="00B45BA3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DECA" w14:textId="77777777" w:rsidR="00431868" w:rsidRPr="006F51E2" w:rsidRDefault="00431868" w:rsidP="00431868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047EE4FF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Usa una gama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adecuada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vocabulario, estructuras sintácticas y formas de expresión apropiados </w:t>
            </w:r>
          </w:p>
          <w:p w14:paraId="1323CD8D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Escribe y habla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en ocasiones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empleando un registro y un estilo adecuados al contexto y la intención </w:t>
            </w:r>
          </w:p>
          <w:p w14:paraId="5F915590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iii. Usa la gramática, sintaxis y puntuación con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cierto grado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precisión; los errores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 veces dificultan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la comunicación </w:t>
            </w:r>
          </w:p>
          <w:p w14:paraId="658C701E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iv. Usa la ortografía/caligrafía y pronunciación con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cierto grado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precisión; los errores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 veces dificultan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la comunicación </w:t>
            </w:r>
          </w:p>
          <w:p w14:paraId="57B623EF" w14:textId="77777777" w:rsidR="00B45BA3" w:rsidRPr="00B45BA3" w:rsidRDefault="00431868" w:rsidP="00431868">
            <w:pPr>
              <w:pStyle w:val="Pa29"/>
              <w:spacing w:after="100"/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v. Usa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algunas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técnicas de comunicación no verbal apropiadas</w:t>
            </w:r>
          </w:p>
        </w:tc>
      </w:tr>
      <w:tr w:rsidR="00B45BA3" w:rsidRPr="00173702" w14:paraId="1653B68B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01895" w14:textId="77777777" w:rsidR="00B45BA3" w:rsidRDefault="00B45BA3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BC8E7" w14:textId="77777777" w:rsidR="00431868" w:rsidRPr="006F51E2" w:rsidRDefault="00431868" w:rsidP="00431868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0DA6EA73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Usa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competente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una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gama variada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vocabulario, estructuras sintácticas y formas de expresión apropiados </w:t>
            </w:r>
          </w:p>
          <w:p w14:paraId="577CF32A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ii. Escribe y habla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de manera competente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empleando un registro y un estilo adecuados al contexto y la intención </w:t>
            </w:r>
          </w:p>
          <w:p w14:paraId="6F89747C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iii. Usa la gramática, sintaxis y puntuación con un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grado considerable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precisión; los errores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no dificultan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la comunicación eficaz </w:t>
            </w:r>
          </w:p>
          <w:p w14:paraId="0746BE46" w14:textId="77777777" w:rsidR="00431868" w:rsidRPr="006F51E2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iv. Usa la ortografía/caligrafía y pronunciación con un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grado considerable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precisión; los errores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no dificultan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la comunicación eficaz </w:t>
            </w:r>
          </w:p>
          <w:p w14:paraId="3FFE3568" w14:textId="77777777" w:rsidR="00B45BA3" w:rsidRPr="00B45BA3" w:rsidRDefault="00431868" w:rsidP="00431868">
            <w:pPr>
              <w:pStyle w:val="Body"/>
              <w:widowControl w:val="0"/>
              <w:spacing w:after="0" w:line="240" w:lineRule="auto"/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6F51E2">
              <w:rPr>
                <w:rFonts w:cstheme="minorHAnsi"/>
                <w:sz w:val="20"/>
                <w:szCs w:val="20"/>
              </w:rPr>
              <w:t xml:space="preserve">v. Usa </w:t>
            </w:r>
            <w:r w:rsidRPr="006F51E2">
              <w:rPr>
                <w:rFonts w:cstheme="minorHAnsi"/>
                <w:b/>
                <w:bCs/>
                <w:sz w:val="20"/>
                <w:szCs w:val="20"/>
              </w:rPr>
              <w:t xml:space="preserve">suficientes </w:t>
            </w:r>
            <w:r w:rsidRPr="006F51E2">
              <w:rPr>
                <w:rFonts w:cstheme="minorHAnsi"/>
                <w:sz w:val="20"/>
                <w:szCs w:val="20"/>
              </w:rPr>
              <w:t>técnicas de comunicación no verbal apropiadas</w:t>
            </w:r>
          </w:p>
        </w:tc>
      </w:tr>
      <w:tr w:rsidR="00B45BA3" w:rsidRPr="00173702" w14:paraId="4BC31405" w14:textId="77777777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EAB38" w14:textId="77777777" w:rsidR="00B45BA3" w:rsidRDefault="00B45BA3" w:rsidP="007D75B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lastRenderedPageBreak/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B4A14" w14:textId="77777777" w:rsidR="00431868" w:rsidRPr="006F51E2" w:rsidRDefault="00431868" w:rsidP="00431868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3365A6BA" w14:textId="77777777" w:rsidR="00431868" w:rsidRPr="00FB5094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Usa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eficazmente 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una gama de vocabulario, estructuras sintácticas y formas de expresión apropiados </w:t>
            </w:r>
          </w:p>
          <w:p w14:paraId="5DB9EFA8" w14:textId="77777777" w:rsidR="00431868" w:rsidRPr="00FB5094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ii. Escribe y habla empleando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de manera coherente 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un registro y un estilo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apropiados 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y adecuados al contexto y la intención </w:t>
            </w:r>
          </w:p>
          <w:p w14:paraId="412BE1D0" w14:textId="77777777" w:rsidR="00431868" w:rsidRPr="00FB5094" w:rsidRDefault="00431868" w:rsidP="00431868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iii. Usa la gramática, sintaxis y puntuación con un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alto grado 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de precisión; los errores son leves y la comunicación es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eficaz </w:t>
            </w:r>
          </w:p>
          <w:p w14:paraId="4B82C3FA" w14:textId="77777777" w:rsidR="00431868" w:rsidRPr="006F51E2" w:rsidRDefault="00431868" w:rsidP="00431868">
            <w:pPr>
              <w:pStyle w:val="Pa25"/>
              <w:spacing w:after="40"/>
              <w:ind w:left="16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iv. Usa la ortografía/caligrafía y pronunciación con un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alto grado </w:t>
            </w:r>
            <w:r w:rsidRPr="00FB5094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de precisión; los errores son leves y la comunicación es </w:t>
            </w:r>
            <w:r w:rsidRPr="00FB50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>eficaz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72A5185F" w14:textId="77777777" w:rsidR="00FA0E31" w:rsidRPr="00B45BA3" w:rsidRDefault="00431868" w:rsidP="00431868">
            <w:pPr>
              <w:spacing w:after="100"/>
              <w:rPr>
                <w:rFonts w:ascii="Arial"/>
                <w:sz w:val="20"/>
                <w:szCs w:val="20"/>
              </w:rPr>
            </w:pPr>
            <w:r w:rsidRPr="006F51E2">
              <w:rPr>
                <w:rFonts w:cstheme="minorHAnsi"/>
                <w:color w:val="000000"/>
                <w:sz w:val="20"/>
                <w:szCs w:val="20"/>
              </w:rPr>
              <w:t xml:space="preserve">v. Usa </w:t>
            </w:r>
            <w:r w:rsidRPr="006F51E2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de manera eficaz </w:t>
            </w:r>
            <w:r w:rsidRPr="006F51E2">
              <w:rPr>
                <w:rFonts w:cstheme="minorHAnsi"/>
                <w:color w:val="000000"/>
                <w:sz w:val="20"/>
                <w:szCs w:val="20"/>
              </w:rPr>
              <w:t>técnicas de comunicación no verbal apropiadas</w:t>
            </w:r>
          </w:p>
          <w:p w14:paraId="42A4EA73" w14:textId="77777777" w:rsidR="00B45BA3" w:rsidRPr="00B45BA3" w:rsidRDefault="00B45BA3" w:rsidP="00D17192">
            <w:pPr>
              <w:pStyle w:val="Body"/>
              <w:widowControl w:val="0"/>
              <w:tabs>
                <w:tab w:val="left" w:pos="1695"/>
              </w:tabs>
              <w:spacing w:after="0" w:line="240" w:lineRule="auto"/>
              <w:rPr>
                <w:rFonts w:ascii="Arial"/>
                <w:sz w:val="20"/>
                <w:szCs w:val="20"/>
              </w:rPr>
            </w:pPr>
          </w:p>
        </w:tc>
      </w:tr>
    </w:tbl>
    <w:p w14:paraId="15E3E048" w14:textId="77777777" w:rsidR="00567B99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621FE32D" w14:textId="77777777" w:rsidR="00CF7F42" w:rsidRDefault="00CF7F42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7C5B17F3" w14:textId="77777777" w:rsidR="00CF7F42" w:rsidRDefault="00CF7F42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4DB2C6FA" w14:textId="77777777" w:rsidR="00CF7F42" w:rsidRPr="00B45BA3" w:rsidRDefault="00CF7F42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5E884ED8" w14:textId="77777777" w:rsidR="00567B99" w:rsidRPr="00B45BA3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19"/>
      </w:tblGrid>
      <w:tr w:rsidR="005C69C7" w14:paraId="3D90DCF3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58F22" w14:textId="77777777" w:rsidR="005C69C7" w:rsidRPr="009D77B3" w:rsidRDefault="00F20282" w:rsidP="009D77B3">
            <w:pPr>
              <w:pStyle w:val="Body"/>
              <w:spacing w:after="0" w:line="240" w:lineRule="auto"/>
              <w:rPr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Reflexión del estudiante</w:t>
            </w:r>
            <w:r w:rsidR="00A0418E" w:rsidRPr="009D77B3"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5C69C7" w14:paraId="2D5C77FC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928B2" w14:textId="77777777" w:rsidR="005C69C7" w:rsidRDefault="005C69C7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381B2D60" w14:textId="77777777" w:rsidR="0069713B" w:rsidRDefault="0069713B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05A88755" w14:textId="77777777" w:rsidR="009D77B3" w:rsidRDefault="009D77B3" w:rsidP="009D77B3">
            <w:pPr>
              <w:pStyle w:val="Body"/>
              <w:spacing w:after="0" w:line="240" w:lineRule="auto"/>
            </w:pPr>
          </w:p>
        </w:tc>
      </w:tr>
    </w:tbl>
    <w:p w14:paraId="4F73C98D" w14:textId="77777777"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p w14:paraId="2807F93F" w14:textId="77777777"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19"/>
      </w:tblGrid>
      <w:tr w:rsidR="005C69C7" w:rsidRPr="00E87633" w14:paraId="5510C563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A341" w14:textId="77777777" w:rsidR="005C69C7" w:rsidRPr="009D77B3" w:rsidRDefault="00F20282" w:rsidP="0069713B">
            <w:pPr>
              <w:pStyle w:val="Body"/>
              <w:spacing w:after="0" w:line="240" w:lineRule="auto"/>
              <w:rPr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Retroalimentación del profesor</w:t>
            </w:r>
            <w:r w:rsidR="00A0418E"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:</w:t>
            </w:r>
          </w:p>
        </w:tc>
      </w:tr>
      <w:tr w:rsidR="005C69C7" w:rsidRPr="00E87633" w14:paraId="2B55FB55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63D2F" w14:textId="6A288336" w:rsidR="00FB5094" w:rsidRDefault="00FB5094" w:rsidP="004068E9">
            <w:pPr>
              <w:pStyle w:val="Body"/>
              <w:spacing w:after="0" w:line="240" w:lineRule="auto"/>
            </w:pPr>
          </w:p>
        </w:tc>
      </w:tr>
    </w:tbl>
    <w:p w14:paraId="1C97BBC1" w14:textId="77777777" w:rsidR="005C69C7" w:rsidRDefault="005C69C7" w:rsidP="0069713B">
      <w:pPr>
        <w:spacing w:before="100"/>
      </w:pPr>
    </w:p>
    <w:sectPr w:rsidR="005C69C7">
      <w:footerReference w:type="default" r:id="rId9"/>
      <w:type w:val="continuous"/>
      <w:pgSz w:w="11900" w:h="16840"/>
      <w:pgMar w:top="720" w:right="720" w:bottom="720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00AE3" w14:textId="77777777" w:rsidR="001F682F" w:rsidRDefault="001F682F">
      <w:r>
        <w:separator/>
      </w:r>
    </w:p>
  </w:endnote>
  <w:endnote w:type="continuationSeparator" w:id="0">
    <w:p w14:paraId="7B1F613F" w14:textId="77777777" w:rsidR="001F682F" w:rsidRDefault="001F6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Myriad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52D3A" w14:textId="77777777" w:rsidR="00173702" w:rsidRPr="00173702" w:rsidRDefault="00173702">
    <w:pPr>
      <w:pStyle w:val="Piedepgina"/>
    </w:pPr>
    <w:r w:rsidRPr="00173702">
      <w:t xml:space="preserve">CE-GE-FT-214                    </w:t>
    </w:r>
    <w:r>
      <w:t xml:space="preserve">             </w:t>
    </w:r>
    <w:r w:rsidRPr="00173702">
      <w:t xml:space="preserve">      </w:t>
    </w:r>
    <w:r>
      <w:t xml:space="preserve">        </w:t>
    </w:r>
    <w:r w:rsidRPr="00173702">
      <w:t xml:space="preserve">      Versión 1                      </w:t>
    </w:r>
    <w:r>
      <w:t xml:space="preserve">      </w:t>
    </w:r>
    <w:r w:rsidRPr="00173702">
      <w:t xml:space="preserve">    </w:t>
    </w:r>
    <w:r>
      <w:t xml:space="preserve">       </w:t>
    </w:r>
    <w:r w:rsidRPr="00173702">
      <w:t xml:space="preserve">         Edició</w:t>
    </w:r>
    <w:r>
      <w:t>n: Sept. 2015</w:t>
    </w:r>
  </w:p>
  <w:p w14:paraId="39A4E2B6" w14:textId="77777777" w:rsidR="00173702" w:rsidRPr="00173702" w:rsidRDefault="00173702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245E88" w14:textId="77777777" w:rsidR="001F682F" w:rsidRDefault="001F682F">
      <w:r>
        <w:separator/>
      </w:r>
    </w:p>
  </w:footnote>
  <w:footnote w:type="continuationSeparator" w:id="0">
    <w:p w14:paraId="3E6F3E27" w14:textId="77777777" w:rsidR="001F682F" w:rsidRDefault="001F682F">
      <w:r>
        <w:continuationSeparator/>
      </w:r>
    </w:p>
  </w:footnote>
  <w:footnote w:type="continuationNotice" w:id="1">
    <w:p w14:paraId="1F44C328" w14:textId="77777777" w:rsidR="001F682F" w:rsidRDefault="001F682F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752155B"/>
    <w:multiLevelType w:val="multilevel"/>
    <w:tmpl w:val="D5B89370"/>
    <w:styleLink w:val="List0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4">
    <w:nsid w:val="08595FD4"/>
    <w:multiLevelType w:val="hybridMultilevel"/>
    <w:tmpl w:val="06F6873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81DE3"/>
    <w:multiLevelType w:val="multilevel"/>
    <w:tmpl w:val="ACE09AD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6">
    <w:nsid w:val="0DC166DA"/>
    <w:multiLevelType w:val="multilevel"/>
    <w:tmpl w:val="1CA2C526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7">
    <w:nsid w:val="12B13B4E"/>
    <w:multiLevelType w:val="multilevel"/>
    <w:tmpl w:val="C4F461D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8">
    <w:nsid w:val="162A0E28"/>
    <w:multiLevelType w:val="hybridMultilevel"/>
    <w:tmpl w:val="95F4414E"/>
    <w:lvl w:ilvl="0" w:tplc="B8980D74">
      <w:start w:val="1"/>
      <w:numFmt w:val="upperRoman"/>
      <w:lvlText w:val="%1."/>
      <w:lvlJc w:val="left"/>
      <w:pPr>
        <w:ind w:left="720" w:hanging="360"/>
      </w:pPr>
      <w:rPr>
        <w:rFonts w:ascii="Arial" w:eastAsia="Arial Unicode MS" w:hAnsi="Arial" w:cs="Aria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F5B17B7"/>
    <w:multiLevelType w:val="hybridMultilevel"/>
    <w:tmpl w:val="39D4F966"/>
    <w:lvl w:ilvl="0" w:tplc="D2B867B6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EF0DE2"/>
    <w:multiLevelType w:val="multilevel"/>
    <w:tmpl w:val="8714796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1">
    <w:nsid w:val="2E1E007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0527655"/>
    <w:multiLevelType w:val="multilevel"/>
    <w:tmpl w:val="EBF46C8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3">
    <w:nsid w:val="3265157E"/>
    <w:multiLevelType w:val="multilevel"/>
    <w:tmpl w:val="4BEE76F8"/>
    <w:lvl w:ilvl="0">
      <w:start w:val="1"/>
      <w:numFmt w:val="lowerRoman"/>
      <w:lvlText w:val="%1."/>
      <w:lvlJc w:val="left"/>
      <w:rPr>
        <w:position w:val="0"/>
      </w:rPr>
    </w:lvl>
    <w:lvl w:ilvl="1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4">
    <w:nsid w:val="32D43E6A"/>
    <w:multiLevelType w:val="multilevel"/>
    <w:tmpl w:val="32B0F54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5">
    <w:nsid w:val="33421625"/>
    <w:multiLevelType w:val="hybridMultilevel"/>
    <w:tmpl w:val="8D1CEA6E"/>
    <w:lvl w:ilvl="0" w:tplc="F9862324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002C3D"/>
    <w:multiLevelType w:val="hybridMultilevel"/>
    <w:tmpl w:val="D424FD3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541F3D"/>
    <w:multiLevelType w:val="multilevel"/>
    <w:tmpl w:val="18167B2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8">
    <w:nsid w:val="3B7D7067"/>
    <w:multiLevelType w:val="multilevel"/>
    <w:tmpl w:val="BE3A5E2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9">
    <w:nsid w:val="43BA041E"/>
    <w:multiLevelType w:val="multilevel"/>
    <w:tmpl w:val="5EA8C61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20">
    <w:nsid w:val="47455E7B"/>
    <w:multiLevelType w:val="multilevel"/>
    <w:tmpl w:val="B3ECF9BA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1">
    <w:nsid w:val="5260049C"/>
    <w:multiLevelType w:val="multilevel"/>
    <w:tmpl w:val="E610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2">
    <w:nsid w:val="55086537"/>
    <w:multiLevelType w:val="multilevel"/>
    <w:tmpl w:val="79B6DACA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23">
    <w:nsid w:val="57C85B43"/>
    <w:multiLevelType w:val="hybridMultilevel"/>
    <w:tmpl w:val="5B60CA1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FC062A">
      <w:numFmt w:val="bullet"/>
      <w:lvlText w:val="—"/>
      <w:lvlJc w:val="left"/>
      <w:pPr>
        <w:ind w:left="1440" w:hanging="360"/>
      </w:pPr>
      <w:rPr>
        <w:rFonts w:ascii="Calibri Light" w:eastAsia="Arial Unicode MS" w:hAnsi="Calibri Light" w:cs="Helvetica Neue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17382F"/>
    <w:multiLevelType w:val="hybridMultilevel"/>
    <w:tmpl w:val="4A585F58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F64FE6"/>
    <w:multiLevelType w:val="multilevel"/>
    <w:tmpl w:val="D47E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6">
    <w:nsid w:val="6A690ECC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C460B0D"/>
    <w:multiLevelType w:val="multilevel"/>
    <w:tmpl w:val="213E9D22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8">
    <w:nsid w:val="6ECB4368"/>
    <w:multiLevelType w:val="multilevel"/>
    <w:tmpl w:val="706089E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9">
    <w:nsid w:val="6F2C3C0C"/>
    <w:multiLevelType w:val="hybridMultilevel"/>
    <w:tmpl w:val="9F5AC2D4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0205C3D"/>
    <w:multiLevelType w:val="multilevel"/>
    <w:tmpl w:val="93AC9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31">
    <w:nsid w:val="78E11EC1"/>
    <w:multiLevelType w:val="multilevel"/>
    <w:tmpl w:val="F86AA542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num w:numId="1">
    <w:abstractNumId w:val="10"/>
  </w:num>
  <w:num w:numId="2">
    <w:abstractNumId w:val="13"/>
  </w:num>
  <w:num w:numId="3">
    <w:abstractNumId w:val="20"/>
  </w:num>
  <w:num w:numId="4">
    <w:abstractNumId w:val="31"/>
  </w:num>
  <w:num w:numId="5">
    <w:abstractNumId w:val="14"/>
  </w:num>
  <w:num w:numId="6">
    <w:abstractNumId w:val="17"/>
  </w:num>
  <w:num w:numId="7">
    <w:abstractNumId w:val="5"/>
  </w:num>
  <w:num w:numId="8">
    <w:abstractNumId w:val="28"/>
  </w:num>
  <w:num w:numId="9">
    <w:abstractNumId w:val="18"/>
  </w:num>
  <w:num w:numId="10">
    <w:abstractNumId w:val="3"/>
  </w:num>
  <w:num w:numId="11">
    <w:abstractNumId w:val="21"/>
  </w:num>
  <w:num w:numId="12">
    <w:abstractNumId w:val="22"/>
  </w:num>
  <w:num w:numId="13">
    <w:abstractNumId w:val="7"/>
  </w:num>
  <w:num w:numId="14">
    <w:abstractNumId w:val="30"/>
  </w:num>
  <w:num w:numId="15">
    <w:abstractNumId w:val="12"/>
  </w:num>
  <w:num w:numId="16">
    <w:abstractNumId w:val="6"/>
  </w:num>
  <w:num w:numId="17">
    <w:abstractNumId w:val="25"/>
  </w:num>
  <w:num w:numId="18">
    <w:abstractNumId w:val="19"/>
  </w:num>
  <w:num w:numId="19">
    <w:abstractNumId w:val="27"/>
  </w:num>
  <w:num w:numId="20">
    <w:abstractNumId w:val="0"/>
  </w:num>
  <w:num w:numId="21">
    <w:abstractNumId w:val="8"/>
  </w:num>
  <w:num w:numId="22">
    <w:abstractNumId w:val="15"/>
  </w:num>
  <w:num w:numId="23">
    <w:abstractNumId w:val="9"/>
  </w:num>
  <w:num w:numId="24">
    <w:abstractNumId w:val="11"/>
  </w:num>
  <w:num w:numId="25">
    <w:abstractNumId w:val="1"/>
  </w:num>
  <w:num w:numId="26">
    <w:abstractNumId w:val="2"/>
  </w:num>
  <w:num w:numId="27">
    <w:abstractNumId w:val="29"/>
  </w:num>
  <w:num w:numId="28">
    <w:abstractNumId w:val="23"/>
  </w:num>
  <w:num w:numId="29">
    <w:abstractNumId w:val="24"/>
  </w:num>
  <w:num w:numId="30">
    <w:abstractNumId w:val="16"/>
  </w:num>
  <w:num w:numId="31">
    <w:abstractNumId w:val="4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C7"/>
    <w:rsid w:val="000F2F3B"/>
    <w:rsid w:val="00133AE1"/>
    <w:rsid w:val="00173702"/>
    <w:rsid w:val="0018021A"/>
    <w:rsid w:val="001F682F"/>
    <w:rsid w:val="0035725A"/>
    <w:rsid w:val="003645D3"/>
    <w:rsid w:val="003D65C7"/>
    <w:rsid w:val="004068E9"/>
    <w:rsid w:val="00416CD4"/>
    <w:rsid w:val="00431868"/>
    <w:rsid w:val="00466B01"/>
    <w:rsid w:val="00496E97"/>
    <w:rsid w:val="00567B99"/>
    <w:rsid w:val="005B1C5A"/>
    <w:rsid w:val="005B2A26"/>
    <w:rsid w:val="005C69C7"/>
    <w:rsid w:val="006162F1"/>
    <w:rsid w:val="00621759"/>
    <w:rsid w:val="0069713B"/>
    <w:rsid w:val="006A49E6"/>
    <w:rsid w:val="006D49AB"/>
    <w:rsid w:val="007D75BE"/>
    <w:rsid w:val="007E75E9"/>
    <w:rsid w:val="00817751"/>
    <w:rsid w:val="009468C0"/>
    <w:rsid w:val="009C3A3A"/>
    <w:rsid w:val="009D1877"/>
    <w:rsid w:val="009D77B3"/>
    <w:rsid w:val="00A0354E"/>
    <w:rsid w:val="00A0418E"/>
    <w:rsid w:val="00A27CA0"/>
    <w:rsid w:val="00AA35F0"/>
    <w:rsid w:val="00AB1280"/>
    <w:rsid w:val="00AC0145"/>
    <w:rsid w:val="00AC2265"/>
    <w:rsid w:val="00B45BA3"/>
    <w:rsid w:val="00B8751D"/>
    <w:rsid w:val="00BA593E"/>
    <w:rsid w:val="00BB7644"/>
    <w:rsid w:val="00BC6A78"/>
    <w:rsid w:val="00C421B1"/>
    <w:rsid w:val="00CF7F42"/>
    <w:rsid w:val="00D17192"/>
    <w:rsid w:val="00E16A4F"/>
    <w:rsid w:val="00E64CE7"/>
    <w:rsid w:val="00E87633"/>
    <w:rsid w:val="00EB754D"/>
    <w:rsid w:val="00EF0D73"/>
    <w:rsid w:val="00F07B11"/>
    <w:rsid w:val="00F20282"/>
    <w:rsid w:val="00FA0E31"/>
    <w:rsid w:val="00FB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37A904"/>
  <w15:docId w15:val="{B8DE8FF4-E21D-4EAF-A8D8-5324AF40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10"/>
      </w:numPr>
    </w:pPr>
  </w:style>
  <w:style w:type="numbering" w:customStyle="1" w:styleId="ImportedStyle1">
    <w:name w:val="Imported Style 1"/>
  </w:style>
  <w:style w:type="paragraph" w:styleId="Prrafodelista">
    <w:name w:val="List Paragraph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numbering" w:customStyle="1" w:styleId="List1">
    <w:name w:val="List 1"/>
    <w:basedOn w:val="ImportedStyle2"/>
    <w:pPr>
      <w:numPr>
        <w:numId w:val="13"/>
      </w:numPr>
    </w:pPr>
  </w:style>
  <w:style w:type="numbering" w:customStyle="1" w:styleId="ImportedStyle2">
    <w:name w:val="Imported Style 2"/>
  </w:style>
  <w:style w:type="paragraph" w:styleId="Sinespaciado">
    <w:name w:val="No Spacing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Textonotapie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i/>
      <w:iCs/>
      <w:color w:val="000000"/>
      <w:sz w:val="24"/>
      <w:szCs w:val="24"/>
      <w:u w:color="000000"/>
      <w:lang w:val="en-US"/>
    </w:rPr>
  </w:style>
  <w:style w:type="numbering" w:customStyle="1" w:styleId="List21">
    <w:name w:val="List 21"/>
    <w:basedOn w:val="ImportedStyle3"/>
    <w:pPr>
      <w:numPr>
        <w:numId w:val="16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19"/>
      </w:numPr>
    </w:pPr>
  </w:style>
  <w:style w:type="numbering" w:customStyle="1" w:styleId="ImportedStyle4">
    <w:name w:val="Imported Style 4"/>
  </w:style>
  <w:style w:type="paragraph" w:styleId="Textodeglobo">
    <w:name w:val="Balloon Text"/>
    <w:basedOn w:val="Normal"/>
    <w:link w:val="TextodegloboCar"/>
    <w:uiPriority w:val="99"/>
    <w:semiHidden/>
    <w:unhideWhenUsed/>
    <w:rsid w:val="006162F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62F1"/>
    <w:rPr>
      <w:rFonts w:ascii="Segoe UI" w:hAnsi="Segoe UI" w:cs="Segoe UI"/>
      <w:sz w:val="18"/>
      <w:szCs w:val="18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3702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3702"/>
    <w:rPr>
      <w:sz w:val="24"/>
      <w:szCs w:val="24"/>
      <w:lang w:val="en-US" w:eastAsia="en-US"/>
    </w:rPr>
  </w:style>
  <w:style w:type="paragraph" w:customStyle="1" w:styleId="Pa29">
    <w:name w:val="Pa29"/>
    <w:basedOn w:val="Normal"/>
    <w:next w:val="Normal"/>
    <w:uiPriority w:val="99"/>
    <w:rsid w:val="00D171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191" w:lineRule="atLeast"/>
    </w:pPr>
    <w:rPr>
      <w:rFonts w:ascii="Myriad Pro" w:eastAsiaTheme="minorHAnsi" w:hAnsi="Myriad Pro" w:cstheme="minorBidi"/>
      <w:bdr w:val="none" w:sz="0" w:space="0" w:color="auto"/>
    </w:rPr>
  </w:style>
  <w:style w:type="paragraph" w:customStyle="1" w:styleId="Pa25">
    <w:name w:val="Pa25"/>
    <w:basedOn w:val="Normal"/>
    <w:next w:val="Normal"/>
    <w:uiPriority w:val="99"/>
    <w:rsid w:val="00D171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191" w:lineRule="atLeast"/>
    </w:pPr>
    <w:rPr>
      <w:rFonts w:ascii="Myriad Pro" w:eastAsiaTheme="minorHAnsi" w:hAnsi="Myriad Pro" w:cstheme="minorBidi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F9E1F0E-5AD1-A940-A13D-2D403949F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1362</Words>
  <Characters>7493</Characters>
  <Application>Microsoft Macintosh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Cosh</dc:creator>
  <cp:lastModifiedBy>Luis Alexander Tovar</cp:lastModifiedBy>
  <cp:revision>2</cp:revision>
  <cp:lastPrinted>2016-05-20T17:22:00Z</cp:lastPrinted>
  <dcterms:created xsi:type="dcterms:W3CDTF">2016-09-30T13:10:00Z</dcterms:created>
  <dcterms:modified xsi:type="dcterms:W3CDTF">2016-09-30T13:10:00Z</dcterms:modified>
</cp:coreProperties>
</file>